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:rsidRPr="00A640F1" w:rsidR="0085767D" w:rsidP="2316081E" w:rsidRDefault="003F77AB" w14:paraId="79DCF0EC" w14:textId="406F2F77">
      <w:pPr>
        <w:jc w:val="both"/>
        <w:rPr>
          <w:rFonts w:ascii="Calibri" w:hAnsi="Calibri" w:eastAsia="Calibri" w:cs="Calibri"/>
          <w:b/>
          <w:bCs/>
          <w:color w:val="000000"/>
          <w:sz w:val="22"/>
          <w:szCs w:val="22"/>
          <w:lang w:eastAsia="en-US"/>
        </w:rPr>
      </w:pPr>
      <w:r w:rsidRPr="2316081E">
        <w:rPr>
          <w:rFonts w:ascii="Calibri" w:hAnsi="Calibri" w:eastAsia="Calibri" w:cs="Calibri"/>
          <w:b/>
          <w:bCs/>
          <w:color w:val="000000" w:themeColor="text1"/>
          <w:sz w:val="22"/>
          <w:szCs w:val="22"/>
          <w:lang w:eastAsia="en-US"/>
        </w:rPr>
        <w:t xml:space="preserve">Załącznik nr </w:t>
      </w:r>
      <w:r w:rsidR="00805E1D">
        <w:rPr>
          <w:rFonts w:ascii="Calibri" w:hAnsi="Calibri" w:eastAsia="Calibri" w:cs="Calibri"/>
          <w:b/>
          <w:bCs/>
          <w:color w:val="000000" w:themeColor="text1"/>
          <w:sz w:val="22"/>
          <w:szCs w:val="22"/>
          <w:lang w:eastAsia="en-US"/>
        </w:rPr>
        <w:t>2</w:t>
      </w:r>
      <w:r w:rsidRPr="2316081E" w:rsidR="009E5B71">
        <w:rPr>
          <w:rFonts w:ascii="Calibri" w:hAnsi="Calibri" w:eastAsia="Calibri" w:cs="Calibri"/>
          <w:color w:val="000000" w:themeColor="text1"/>
          <w:sz w:val="22"/>
          <w:szCs w:val="22"/>
          <w:lang w:eastAsia="en-US"/>
        </w:rPr>
        <w:t xml:space="preserve"> </w:t>
      </w:r>
      <w:r w:rsidRPr="2316081E" w:rsidR="00440ECC">
        <w:rPr>
          <w:rFonts w:ascii="Calibri" w:hAnsi="Calibri" w:eastAsia="Calibri" w:cs="Calibri"/>
          <w:color w:val="000000" w:themeColor="text1"/>
          <w:sz w:val="21"/>
          <w:szCs w:val="21"/>
          <w:lang w:eastAsia="en-US"/>
        </w:rPr>
        <w:t xml:space="preserve">do Zapytania ofertowego Regionalnej Izby Gospodarczej Pomorza w Gdyni dotyczącego </w:t>
      </w:r>
      <w:r w:rsidRPr="2316081E" w:rsidR="0C18F85C">
        <w:rPr>
          <w:rFonts w:ascii="Calibri" w:hAnsi="Calibri" w:eastAsia="Calibri" w:cs="Calibri"/>
          <w:color w:val="000000" w:themeColor="text1"/>
          <w:sz w:val="21"/>
          <w:szCs w:val="21"/>
          <w:lang w:eastAsia="en-US"/>
        </w:rPr>
        <w:t>realizacji 3 szkole online</w:t>
      </w:r>
      <w:r w:rsidRPr="2316081E" w:rsidR="00440ECC">
        <w:rPr>
          <w:rFonts w:ascii="Calibri" w:hAnsi="Calibri" w:eastAsia="Calibri" w:cs="Calibri"/>
          <w:color w:val="000000" w:themeColor="text1"/>
          <w:sz w:val="21"/>
          <w:szCs w:val="21"/>
          <w:lang w:eastAsia="en-US"/>
        </w:rPr>
        <w:t xml:space="preserve"> w projekcie „Postaw na Rozwój!”</w:t>
      </w:r>
    </w:p>
    <w:p w:rsidRPr="00A640F1" w:rsidR="0085767D" w:rsidP="005638B0" w:rsidRDefault="0085767D" w14:paraId="2C138745" w14:textId="77777777">
      <w:pPr>
        <w:rPr>
          <w:rFonts w:ascii="Calibri" w:hAnsi="Calibri" w:eastAsia="Calibri" w:cs="Calibri"/>
          <w:b/>
          <w:color w:val="000000"/>
          <w:sz w:val="22"/>
          <w:szCs w:val="22"/>
          <w:lang w:eastAsia="en-US"/>
        </w:rPr>
      </w:pPr>
    </w:p>
    <w:p w:rsidRPr="00A640F1" w:rsidR="00551258" w:rsidP="2316081E" w:rsidRDefault="00844620" w14:paraId="04392D60" w14:textId="6B048400">
      <w:pPr>
        <w:jc w:val="center"/>
        <w:rPr>
          <w:rFonts w:ascii="Calibri" w:hAnsi="Calibri" w:eastAsia="Calibri" w:cs="Calibri"/>
          <w:b/>
          <w:bCs/>
          <w:color w:val="000000"/>
          <w:sz w:val="22"/>
          <w:szCs w:val="22"/>
          <w:lang w:eastAsia="en-US"/>
        </w:rPr>
      </w:pPr>
      <w:r w:rsidRPr="2316081E">
        <w:rPr>
          <w:rFonts w:ascii="Calibri" w:hAnsi="Calibri" w:eastAsia="Calibri" w:cs="Calibri"/>
          <w:b/>
          <w:bCs/>
          <w:color w:val="000000"/>
          <w:sz w:val="22"/>
          <w:szCs w:val="22"/>
          <w:lang w:eastAsia="en-US"/>
        </w:rPr>
        <w:t xml:space="preserve">WYKAZ DOŚWIADCZENIA </w:t>
      </w:r>
      <w:r w:rsidRPr="2316081E" w:rsidR="66667754">
        <w:rPr>
          <w:rFonts w:ascii="Calibri" w:hAnsi="Calibri" w:eastAsia="Calibri" w:cs="Calibri"/>
          <w:b/>
          <w:bCs/>
          <w:color w:val="000000"/>
          <w:sz w:val="22"/>
          <w:szCs w:val="22"/>
          <w:lang w:eastAsia="en-US"/>
        </w:rPr>
        <w:t>TRENERA</w:t>
      </w:r>
      <w:r w:rsidRPr="2316081E" w:rsidR="74744EF3">
        <w:rPr>
          <w:rFonts w:ascii="Calibri" w:hAnsi="Calibri" w:eastAsia="Calibri" w:cs="Calibri"/>
          <w:b/>
          <w:bCs/>
          <w:color w:val="000000"/>
          <w:sz w:val="22"/>
          <w:szCs w:val="22"/>
          <w:lang w:eastAsia="en-US"/>
        </w:rPr>
        <w:t xml:space="preserve"> I EGZAMINATORA</w:t>
      </w:r>
      <w:r w:rsidRPr="2316081E" w:rsidR="00BE41E5">
        <w:rPr>
          <w:rStyle w:val="Odwoanieprzypisudolnego"/>
          <w:rFonts w:ascii="Calibri" w:hAnsi="Calibri" w:eastAsia="Calibri" w:cs="Calibri"/>
          <w:b/>
          <w:bCs/>
          <w:color w:val="000000"/>
          <w:sz w:val="22"/>
          <w:szCs w:val="22"/>
          <w:lang w:eastAsia="en-US"/>
        </w:rPr>
        <w:footnoteReference w:id="1"/>
      </w:r>
    </w:p>
    <w:p w:rsidRPr="00A640F1" w:rsidR="00844620" w:rsidP="005638B0" w:rsidRDefault="00844620" w14:paraId="208E5E0B" w14:textId="77777777">
      <w:pPr>
        <w:rPr>
          <w:rFonts w:ascii="Calibri" w:hAnsi="Calibri" w:eastAsia="Calibri" w:cs="Calibri"/>
          <w:b/>
          <w:color w:val="000000"/>
          <w:sz w:val="22"/>
          <w:szCs w:val="22"/>
          <w:lang w:eastAsia="en-US"/>
        </w:rPr>
      </w:pPr>
    </w:p>
    <w:p w:rsidRPr="00A640F1" w:rsidR="00401463" w:rsidP="00EE2E12" w:rsidRDefault="00EE2E12" w14:paraId="10BA9F3F" w14:textId="77777777">
      <w:pPr>
        <w:rPr>
          <w:rFonts w:ascii="Calibri" w:hAnsi="Calibri" w:eastAsia="Calibri" w:cs="Calibri"/>
          <w:b/>
          <w:color w:val="000000"/>
          <w:sz w:val="22"/>
          <w:szCs w:val="22"/>
          <w:lang w:eastAsia="en-US"/>
        </w:rPr>
      </w:pPr>
      <w:r w:rsidRPr="00A640F1">
        <w:rPr>
          <w:rFonts w:ascii="Calibri" w:hAnsi="Calibri" w:eastAsia="Calibri" w:cs="Calibri"/>
          <w:b/>
          <w:color w:val="000000"/>
          <w:sz w:val="22"/>
          <w:szCs w:val="22"/>
          <w:lang w:eastAsia="en-US"/>
        </w:rPr>
        <w:t>Część</w:t>
      </w:r>
      <w:r w:rsidRPr="00A640F1" w:rsidR="00813716">
        <w:rPr>
          <w:rFonts w:ascii="Calibri" w:hAnsi="Calibri" w:eastAsia="Calibri" w:cs="Calibri"/>
          <w:b/>
          <w:color w:val="000000"/>
          <w:sz w:val="22"/>
          <w:szCs w:val="22"/>
          <w:lang w:eastAsia="en-US"/>
        </w:rPr>
        <w:t xml:space="preserve"> zamówienia: ……….</w:t>
      </w:r>
      <w:r w:rsidRPr="00A640F1">
        <w:rPr>
          <w:rStyle w:val="Odwoanieprzypisudolnego"/>
          <w:rFonts w:ascii="Calibri" w:hAnsi="Calibri" w:eastAsia="Calibri" w:cs="Calibri"/>
          <w:b/>
          <w:color w:val="000000"/>
          <w:sz w:val="22"/>
          <w:szCs w:val="22"/>
          <w:lang w:eastAsia="en-US"/>
        </w:rPr>
        <w:footnoteReference w:id="2"/>
      </w:r>
    </w:p>
    <w:p w:rsidRPr="00A640F1" w:rsidR="00EE2E12" w:rsidP="00EE2E12" w:rsidRDefault="00EE2E12" w14:paraId="627BDFCB" w14:textId="77777777">
      <w:pPr>
        <w:rPr>
          <w:rFonts w:ascii="Calibri" w:hAnsi="Calibri" w:eastAsia="Calibri" w:cs="Calibri"/>
          <w:b/>
          <w:color w:val="000000"/>
          <w:sz w:val="22"/>
          <w:szCs w:val="22"/>
          <w:lang w:eastAsia="en-US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532"/>
        <w:gridCol w:w="3495"/>
        <w:gridCol w:w="5175"/>
      </w:tblGrid>
      <w:tr w:rsidRPr="00A640F1" w:rsidR="005638B0" w:rsidTr="2316081E" w14:paraId="55D70C8D" w14:textId="77777777">
        <w:trPr>
          <w:trHeight w:val="702"/>
        </w:trPr>
        <w:tc>
          <w:tcPr>
            <w:tcW w:w="289" w:type="pct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F2F2F2" w:themeFill="background1" w:themeFillShade="F2"/>
            <w:vAlign w:val="center"/>
          </w:tcPr>
          <w:p w:rsidRPr="00A640F1" w:rsidR="005638B0" w:rsidP="005638B0" w:rsidRDefault="005638B0" w14:paraId="45455985" w14:textId="77777777">
            <w:pPr>
              <w:spacing w:after="200" w:line="276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640F1">
              <w:rPr>
                <w:rFonts w:ascii="Calibri" w:hAnsi="Calibri" w:eastAsia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899" w:type="pct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F2F2F2" w:themeFill="background1" w:themeFillShade="F2"/>
            <w:vAlign w:val="center"/>
          </w:tcPr>
          <w:p w:rsidRPr="00A640F1" w:rsidR="005638B0" w:rsidP="00551258" w:rsidRDefault="005638B0" w14:paraId="108816F1" w14:textId="4123FD56">
            <w:pPr>
              <w:jc w:val="both"/>
              <w:rPr>
                <w:rFonts w:ascii="Calibri" w:hAnsi="Calibri" w:eastAsia="Calibri" w:cs="Calibri"/>
                <w:color w:val="000000"/>
                <w:sz w:val="22"/>
                <w:szCs w:val="22"/>
                <w:lang w:eastAsia="en-US"/>
              </w:rPr>
            </w:pPr>
            <w:r w:rsidRPr="2316081E">
              <w:rPr>
                <w:rFonts w:ascii="Calibri" w:hAnsi="Calibri" w:eastAsia="Calibri" w:cs="Calibri"/>
                <w:color w:val="000000" w:themeColor="text1"/>
                <w:sz w:val="22"/>
                <w:szCs w:val="22"/>
                <w:lang w:eastAsia="en-US"/>
              </w:rPr>
              <w:t xml:space="preserve">Imię i nazwisko </w:t>
            </w:r>
          </w:p>
          <w:p w:rsidR="46A34A8D" w:rsidP="2316081E" w:rsidRDefault="46A34A8D" w14:paraId="186A6780" w14:textId="09393017">
            <w:pPr>
              <w:spacing w:line="259" w:lineRule="auto"/>
              <w:jc w:val="both"/>
            </w:pPr>
            <w:r w:rsidRPr="2316081E">
              <w:rPr>
                <w:rFonts w:ascii="Calibri" w:hAnsi="Calibri" w:eastAsia="Calibri" w:cs="Calibri"/>
                <w:color w:val="000000" w:themeColor="text1"/>
                <w:sz w:val="22"/>
                <w:szCs w:val="22"/>
                <w:lang w:eastAsia="en-US"/>
              </w:rPr>
              <w:t>Trenera</w:t>
            </w:r>
          </w:p>
          <w:p w:rsidRPr="00A640F1" w:rsidR="005638B0" w:rsidP="00551258" w:rsidRDefault="005638B0" w14:paraId="4FE4C3F0" w14:textId="77777777">
            <w:pPr>
              <w:ind w:left="360"/>
              <w:jc w:val="both"/>
              <w:rPr>
                <w:rFonts w:ascii="Calibri" w:hAnsi="Calibri" w:eastAsia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812" w:type="pct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:rsidRPr="00A640F1" w:rsidR="005638B0" w:rsidP="005638B0" w:rsidRDefault="005638B0" w14:paraId="163DA45C" w14:textId="77777777">
            <w:pPr>
              <w:snapToGrid w:val="0"/>
              <w:jc w:val="center"/>
              <w:rPr>
                <w:rFonts w:ascii="Calibri" w:hAnsi="Calibri" w:eastAsia="Calibri" w:cs="Calibri"/>
                <w:color w:val="000000"/>
                <w:sz w:val="22"/>
                <w:szCs w:val="22"/>
                <w:lang w:eastAsia="en-US"/>
              </w:rPr>
            </w:pPr>
          </w:p>
        </w:tc>
      </w:tr>
      <w:tr w:rsidRPr="00A640F1" w:rsidR="00EE2E12" w:rsidTr="2316081E" w14:paraId="5C04D911" w14:textId="77777777">
        <w:trPr>
          <w:trHeight w:val="702"/>
        </w:trPr>
        <w:tc>
          <w:tcPr>
            <w:tcW w:w="289" w:type="pct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F2F2F2" w:themeFill="background1" w:themeFillShade="F2"/>
            <w:vAlign w:val="center"/>
          </w:tcPr>
          <w:p w:rsidRPr="00A640F1" w:rsidR="00EE2E12" w:rsidP="005638B0" w:rsidRDefault="00EE2E12" w14:paraId="360960BA" w14:textId="77777777">
            <w:pPr>
              <w:spacing w:after="200" w:line="276" w:lineRule="auto"/>
              <w:jc w:val="center"/>
              <w:rPr>
                <w:rFonts w:ascii="Calibri" w:hAnsi="Calibri" w:eastAsia="Calibri" w:cs="Calibri"/>
                <w:color w:val="000000"/>
                <w:sz w:val="22"/>
                <w:szCs w:val="22"/>
                <w:lang w:eastAsia="en-US"/>
              </w:rPr>
            </w:pPr>
            <w:r w:rsidRPr="00A640F1">
              <w:rPr>
                <w:rFonts w:ascii="Calibri" w:hAnsi="Calibri" w:eastAsia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899" w:type="pct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F2F2F2" w:themeFill="background1" w:themeFillShade="F2"/>
            <w:vAlign w:val="center"/>
          </w:tcPr>
          <w:p w:rsidRPr="00A640F1" w:rsidR="00EE2E12" w:rsidP="00551258" w:rsidRDefault="00EE2E12" w14:paraId="20D0A1CE" w14:textId="29E9909A">
            <w:pPr>
              <w:jc w:val="both"/>
              <w:rPr>
                <w:rFonts w:ascii="Calibri" w:hAnsi="Calibri" w:eastAsia="Calibri" w:cs="Calibri"/>
                <w:color w:val="000000"/>
                <w:sz w:val="22"/>
                <w:szCs w:val="22"/>
                <w:lang w:eastAsia="en-US"/>
              </w:rPr>
            </w:pPr>
            <w:r w:rsidRPr="2316081E">
              <w:rPr>
                <w:rFonts w:ascii="Calibri" w:hAnsi="Calibri" w:eastAsia="Calibri" w:cs="Calibri"/>
                <w:color w:val="000000" w:themeColor="text1"/>
                <w:sz w:val="22"/>
                <w:szCs w:val="22"/>
                <w:lang w:eastAsia="en-US"/>
              </w:rPr>
              <w:t>Opis wykształcenia wyższego</w:t>
            </w:r>
            <w:r w:rsidRPr="2316081E" w:rsidR="709122B3">
              <w:rPr>
                <w:rFonts w:ascii="Calibri" w:hAnsi="Calibri" w:eastAsia="Calibri" w:cs="Calibri"/>
                <w:color w:val="000000" w:themeColor="text1"/>
                <w:sz w:val="22"/>
                <w:szCs w:val="22"/>
                <w:lang w:eastAsia="en-US"/>
              </w:rPr>
              <w:t xml:space="preserve"> Trenera</w:t>
            </w:r>
          </w:p>
        </w:tc>
        <w:tc>
          <w:tcPr>
            <w:tcW w:w="2812" w:type="pct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:rsidRPr="00A640F1" w:rsidR="00EE2E12" w:rsidP="005638B0" w:rsidRDefault="00EE2E12" w14:paraId="7EDC1454" w14:textId="77777777">
            <w:pPr>
              <w:snapToGrid w:val="0"/>
              <w:jc w:val="center"/>
              <w:rPr>
                <w:rFonts w:ascii="Calibri" w:hAnsi="Calibri" w:eastAsia="Calibri" w:cs="Calibri"/>
                <w:color w:val="000000"/>
                <w:sz w:val="22"/>
                <w:szCs w:val="22"/>
                <w:lang w:eastAsia="en-US"/>
              </w:rPr>
            </w:pPr>
          </w:p>
        </w:tc>
      </w:tr>
      <w:tr w:rsidR="2316081E" w:rsidTr="2316081E" w14:paraId="5A1025AB" w14:textId="77777777">
        <w:trPr>
          <w:trHeight w:val="702"/>
        </w:trPr>
        <w:tc>
          <w:tcPr>
            <w:tcW w:w="53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F2F2F2" w:themeFill="background1" w:themeFillShade="F2"/>
            <w:vAlign w:val="center"/>
          </w:tcPr>
          <w:p w:rsidR="709122B3" w:rsidP="2316081E" w:rsidRDefault="709122B3" w14:paraId="24641BDB" w14:textId="35212A7B">
            <w:pPr>
              <w:spacing w:line="276" w:lineRule="auto"/>
              <w:jc w:val="center"/>
              <w:rPr>
                <w:rFonts w:ascii="Calibri" w:hAnsi="Calibri" w:eastAsia="Calibri" w:cs="Calibri"/>
                <w:color w:val="000000" w:themeColor="text1"/>
                <w:sz w:val="22"/>
                <w:szCs w:val="22"/>
                <w:lang w:eastAsia="en-US"/>
              </w:rPr>
            </w:pPr>
            <w:r w:rsidRPr="2316081E">
              <w:rPr>
                <w:rFonts w:ascii="Calibri" w:hAnsi="Calibri" w:eastAsia="Calibri" w:cs="Calibri"/>
                <w:color w:val="000000" w:themeColor="text1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349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F2F2F2" w:themeFill="background1" w:themeFillShade="F2"/>
            <w:vAlign w:val="center"/>
          </w:tcPr>
          <w:p w:rsidR="709122B3" w:rsidP="2316081E" w:rsidRDefault="709122B3" w14:paraId="19E30DA5" w14:textId="27EA3A24">
            <w:pPr>
              <w:jc w:val="both"/>
              <w:rPr>
                <w:rFonts w:ascii="Calibri" w:hAnsi="Calibri" w:eastAsia="Calibri" w:cs="Calibri"/>
                <w:color w:val="000000" w:themeColor="text1"/>
                <w:sz w:val="22"/>
                <w:szCs w:val="22"/>
                <w:lang w:eastAsia="en-US"/>
              </w:rPr>
            </w:pPr>
            <w:r w:rsidRPr="2316081E">
              <w:rPr>
                <w:rFonts w:ascii="Calibri" w:hAnsi="Calibri" w:eastAsia="Calibri" w:cs="Calibri"/>
                <w:color w:val="000000" w:themeColor="text1"/>
                <w:sz w:val="22"/>
                <w:szCs w:val="22"/>
                <w:lang w:eastAsia="en-US"/>
              </w:rPr>
              <w:t>Imię i nazwisko Egzaminatora</w:t>
            </w:r>
          </w:p>
        </w:tc>
        <w:tc>
          <w:tcPr>
            <w:tcW w:w="517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:rsidR="2316081E" w:rsidP="2316081E" w:rsidRDefault="2316081E" w14:paraId="33DEF5B9" w14:textId="4C8FFF00">
            <w:pPr>
              <w:jc w:val="center"/>
              <w:rPr>
                <w:rFonts w:ascii="Calibri" w:hAnsi="Calibri" w:eastAsia="Calibri" w:cs="Calibri"/>
                <w:color w:val="000000" w:themeColor="text1"/>
                <w:sz w:val="22"/>
                <w:szCs w:val="22"/>
                <w:lang w:eastAsia="en-US"/>
              </w:rPr>
            </w:pPr>
          </w:p>
        </w:tc>
      </w:tr>
      <w:tr w:rsidR="2316081E" w:rsidTr="2316081E" w14:paraId="55D6D6D0" w14:textId="77777777">
        <w:trPr>
          <w:trHeight w:val="702"/>
        </w:trPr>
        <w:tc>
          <w:tcPr>
            <w:tcW w:w="53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F2F2F2" w:themeFill="background1" w:themeFillShade="F2"/>
            <w:vAlign w:val="center"/>
          </w:tcPr>
          <w:p w:rsidR="709122B3" w:rsidP="2316081E" w:rsidRDefault="709122B3" w14:paraId="0BCF98E7" w14:textId="4C95727B">
            <w:pPr>
              <w:spacing w:line="276" w:lineRule="auto"/>
              <w:jc w:val="center"/>
              <w:rPr>
                <w:rFonts w:ascii="Calibri" w:hAnsi="Calibri" w:eastAsia="Calibri" w:cs="Calibri"/>
                <w:color w:val="000000" w:themeColor="text1"/>
                <w:sz w:val="22"/>
                <w:szCs w:val="22"/>
                <w:lang w:eastAsia="en-US"/>
              </w:rPr>
            </w:pPr>
            <w:r w:rsidRPr="2316081E">
              <w:rPr>
                <w:rFonts w:ascii="Calibri" w:hAnsi="Calibri" w:eastAsia="Calibri" w:cs="Calibri"/>
                <w:color w:val="000000" w:themeColor="text1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49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F2F2F2" w:themeFill="background1" w:themeFillShade="F2"/>
            <w:vAlign w:val="center"/>
          </w:tcPr>
          <w:p w:rsidR="709122B3" w:rsidP="2316081E" w:rsidRDefault="709122B3" w14:paraId="52B88FA7" w14:textId="5B3F0F79">
            <w:pPr>
              <w:jc w:val="both"/>
              <w:rPr>
                <w:rFonts w:ascii="Calibri" w:hAnsi="Calibri" w:eastAsia="Calibri" w:cs="Calibri"/>
                <w:color w:val="000000" w:themeColor="text1"/>
                <w:sz w:val="22"/>
                <w:szCs w:val="22"/>
                <w:lang w:eastAsia="en-US"/>
              </w:rPr>
            </w:pPr>
            <w:r w:rsidRPr="2316081E">
              <w:rPr>
                <w:rFonts w:ascii="Calibri" w:hAnsi="Calibri" w:eastAsia="Calibri" w:cs="Calibri"/>
                <w:color w:val="000000" w:themeColor="text1"/>
                <w:sz w:val="22"/>
                <w:szCs w:val="22"/>
                <w:lang w:eastAsia="en-US"/>
              </w:rPr>
              <w:t>Opis wykształcenia wyższego Egzaminatora</w:t>
            </w:r>
          </w:p>
        </w:tc>
        <w:tc>
          <w:tcPr>
            <w:tcW w:w="517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:rsidR="2316081E" w:rsidP="2316081E" w:rsidRDefault="2316081E" w14:paraId="51A6FA70" w14:textId="2FCB2D91">
            <w:pPr>
              <w:jc w:val="center"/>
              <w:rPr>
                <w:rFonts w:ascii="Calibri" w:hAnsi="Calibri" w:eastAsia="Calibri" w:cs="Calibri"/>
                <w:color w:val="000000" w:themeColor="text1"/>
                <w:sz w:val="22"/>
                <w:szCs w:val="22"/>
                <w:lang w:eastAsia="en-US"/>
              </w:rPr>
            </w:pPr>
          </w:p>
        </w:tc>
      </w:tr>
    </w:tbl>
    <w:p w:rsidRPr="00A640F1" w:rsidR="005638B0" w:rsidP="005638B0" w:rsidRDefault="005638B0" w14:paraId="41085970" w14:textId="77777777">
      <w:pPr>
        <w:pStyle w:val="Akapitzlist"/>
        <w:ind w:left="0"/>
        <w:contextualSpacing/>
        <w:jc w:val="both"/>
        <w:rPr>
          <w:color w:val="000000"/>
          <w:sz w:val="18"/>
          <w:szCs w:val="18"/>
        </w:rPr>
      </w:pPr>
    </w:p>
    <w:tbl>
      <w:tblPr>
        <w:tblW w:w="5000" w:type="pct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ook w:val="04A0" w:firstRow="1" w:lastRow="0" w:firstColumn="1" w:lastColumn="0" w:noHBand="0" w:noVBand="1"/>
      </w:tblPr>
      <w:tblGrid>
        <w:gridCol w:w="526"/>
        <w:gridCol w:w="2378"/>
        <w:gridCol w:w="4058"/>
        <w:gridCol w:w="2240"/>
      </w:tblGrid>
      <w:tr w:rsidRPr="00A640F1" w:rsidR="005638B0" w:rsidTr="0D48F6A8" w14:paraId="7884C69F" w14:textId="77777777">
        <w:tc>
          <w:tcPr>
            <w:tcW w:w="5000" w:type="pct"/>
            <w:gridSpan w:val="4"/>
            <w:tcMar/>
          </w:tcPr>
          <w:p w:rsidRPr="00A640F1" w:rsidR="005638B0" w:rsidP="2316081E" w:rsidRDefault="5AB18F1C" w14:paraId="785BE59E" w14:textId="3B8E5D72">
            <w:pPr>
              <w:pStyle w:val="Akapitzlist"/>
              <w:ind w:left="0"/>
              <w:contextualSpacing/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 w:rsidRPr="2316081E">
              <w:rPr>
                <w:b/>
                <w:bCs/>
                <w:color w:val="000000" w:themeColor="text1"/>
                <w:sz w:val="18"/>
                <w:szCs w:val="18"/>
              </w:rPr>
              <w:t>Opis</w:t>
            </w:r>
            <w:r w:rsidRPr="2316081E" w:rsidR="00440ECC">
              <w:rPr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  <w:r w:rsidRPr="2316081E" w:rsidR="1A544590">
              <w:rPr>
                <w:b/>
                <w:bCs/>
                <w:color w:val="000000" w:themeColor="text1"/>
                <w:sz w:val="18"/>
                <w:szCs w:val="18"/>
              </w:rPr>
              <w:t xml:space="preserve">2-letniego </w:t>
            </w:r>
            <w:r w:rsidRPr="2316081E">
              <w:rPr>
                <w:b/>
                <w:bCs/>
                <w:color w:val="000000" w:themeColor="text1"/>
                <w:sz w:val="18"/>
                <w:szCs w:val="18"/>
              </w:rPr>
              <w:t>doświadczenia</w:t>
            </w:r>
            <w:r w:rsidRPr="2316081E" w:rsidR="74154FE0">
              <w:rPr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  <w:r w:rsidRPr="2316081E">
              <w:rPr>
                <w:b/>
                <w:bCs/>
                <w:color w:val="000000" w:themeColor="text1"/>
                <w:sz w:val="18"/>
                <w:szCs w:val="18"/>
              </w:rPr>
              <w:t>praktycznego</w:t>
            </w:r>
            <w:r w:rsidRPr="2316081E" w:rsidR="1A86266F">
              <w:rPr>
                <w:b/>
                <w:bCs/>
                <w:color w:val="000000" w:themeColor="text1"/>
                <w:sz w:val="18"/>
                <w:szCs w:val="18"/>
              </w:rPr>
              <w:t xml:space="preserve"> Trenera</w:t>
            </w:r>
            <w:r w:rsidRPr="2316081E">
              <w:rPr>
                <w:b/>
                <w:bCs/>
                <w:color w:val="000000" w:themeColor="text1"/>
                <w:sz w:val="18"/>
                <w:szCs w:val="18"/>
              </w:rPr>
              <w:t xml:space="preserve"> w obszarze </w:t>
            </w:r>
            <w:r w:rsidRPr="2316081E" w:rsidR="00EE2E12">
              <w:rPr>
                <w:b/>
                <w:bCs/>
                <w:color w:val="000000" w:themeColor="text1"/>
                <w:sz w:val="18"/>
                <w:szCs w:val="18"/>
              </w:rPr>
              <w:t>objęt</w:t>
            </w:r>
            <w:r w:rsidRPr="2316081E" w:rsidR="54CE56E8">
              <w:rPr>
                <w:b/>
                <w:bCs/>
                <w:color w:val="000000" w:themeColor="text1"/>
                <w:sz w:val="18"/>
                <w:szCs w:val="18"/>
              </w:rPr>
              <w:t>ym</w:t>
            </w:r>
            <w:r w:rsidRPr="2316081E" w:rsidR="00EE2E12">
              <w:rPr>
                <w:b/>
                <w:bCs/>
                <w:color w:val="000000" w:themeColor="text1"/>
                <w:sz w:val="18"/>
                <w:szCs w:val="18"/>
              </w:rPr>
              <w:t xml:space="preserve"> daną częścią zamówienia</w:t>
            </w:r>
            <w:r w:rsidRPr="2316081E" w:rsidR="0DEB9938">
              <w:rPr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</w:p>
        </w:tc>
      </w:tr>
      <w:tr w:rsidRPr="00A640F1" w:rsidR="005638B0" w:rsidTr="0D48F6A8" w14:paraId="34483141" w14:textId="77777777">
        <w:tc>
          <w:tcPr>
            <w:tcW w:w="286" w:type="pct"/>
            <w:tcBorders>
              <w:bottom w:val="single" w:color="000000" w:themeColor="text1" w:sz="4" w:space="0"/>
            </w:tcBorders>
            <w:tcMar/>
            <w:vAlign w:val="center"/>
          </w:tcPr>
          <w:p w:rsidRPr="00A640F1" w:rsidR="005638B0" w:rsidP="00A640F1" w:rsidRDefault="005638B0" w14:paraId="18C4B514" w14:textId="77777777">
            <w:pPr>
              <w:pStyle w:val="Akapitzlist"/>
              <w:ind w:left="0"/>
              <w:contextualSpacing/>
              <w:jc w:val="center"/>
              <w:rPr>
                <w:color w:val="000000"/>
                <w:sz w:val="18"/>
                <w:szCs w:val="18"/>
              </w:rPr>
            </w:pPr>
            <w:r w:rsidRPr="00A640F1">
              <w:rPr>
                <w:color w:val="000000"/>
                <w:sz w:val="18"/>
                <w:szCs w:val="18"/>
              </w:rPr>
              <w:t>Lp</w:t>
            </w:r>
            <w:r w:rsidR="00A640F1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1292" w:type="pct"/>
            <w:tcBorders>
              <w:bottom w:val="single" w:color="000000" w:themeColor="text1" w:sz="4" w:space="0"/>
            </w:tcBorders>
            <w:tcMar/>
            <w:vAlign w:val="center"/>
          </w:tcPr>
          <w:p w:rsidRPr="00A640F1" w:rsidR="005638B0" w:rsidP="00A640F1" w:rsidRDefault="005638B0" w14:paraId="4D6388B9" w14:textId="77777777">
            <w:pPr>
              <w:pStyle w:val="Akapitzlist"/>
              <w:ind w:left="0"/>
              <w:contextualSpacing/>
              <w:jc w:val="center"/>
              <w:rPr>
                <w:color w:val="000000"/>
                <w:sz w:val="18"/>
                <w:szCs w:val="18"/>
              </w:rPr>
            </w:pPr>
            <w:r w:rsidRPr="00A640F1">
              <w:rPr>
                <w:color w:val="000000"/>
                <w:sz w:val="18"/>
                <w:szCs w:val="18"/>
              </w:rPr>
              <w:t>Charakter doświadczenia</w:t>
            </w:r>
          </w:p>
        </w:tc>
        <w:tc>
          <w:tcPr>
            <w:tcW w:w="2205" w:type="pct"/>
            <w:tcMar/>
            <w:vAlign w:val="center"/>
          </w:tcPr>
          <w:p w:rsidRPr="00A640F1" w:rsidR="005638B0" w:rsidP="00A640F1" w:rsidRDefault="00962D64" w14:paraId="7E80ED7B" w14:textId="77777777">
            <w:pPr>
              <w:pStyle w:val="Akapitzlist"/>
              <w:ind w:left="0"/>
              <w:contextualSpacing/>
              <w:jc w:val="center"/>
              <w:rPr>
                <w:color w:val="000000"/>
                <w:sz w:val="18"/>
                <w:szCs w:val="18"/>
              </w:rPr>
            </w:pPr>
            <w:r w:rsidRPr="00A640F1">
              <w:rPr>
                <w:color w:val="000000"/>
                <w:sz w:val="18"/>
                <w:szCs w:val="18"/>
              </w:rPr>
              <w:t>O</w:t>
            </w:r>
            <w:r w:rsidRPr="00A640F1" w:rsidR="005638B0">
              <w:rPr>
                <w:color w:val="000000"/>
                <w:sz w:val="18"/>
                <w:szCs w:val="18"/>
              </w:rPr>
              <w:t>pis doświadczenia</w:t>
            </w:r>
            <w:r w:rsidRPr="00A640F1" w:rsidR="00951722">
              <w:rPr>
                <w:color w:val="000000"/>
                <w:sz w:val="18"/>
                <w:szCs w:val="18"/>
              </w:rPr>
              <w:t xml:space="preserve"> </w:t>
            </w:r>
            <w:r w:rsidR="00A640F1">
              <w:rPr>
                <w:color w:val="000000"/>
                <w:sz w:val="18"/>
                <w:szCs w:val="18"/>
              </w:rPr>
              <w:br/>
            </w:r>
            <w:r w:rsidRPr="00A640F1" w:rsidR="00951722">
              <w:rPr>
                <w:color w:val="000000"/>
                <w:sz w:val="18"/>
                <w:szCs w:val="18"/>
              </w:rPr>
              <w:t>(</w:t>
            </w:r>
            <w:r w:rsidRPr="00A640F1" w:rsidR="00357191">
              <w:rPr>
                <w:color w:val="000000"/>
                <w:sz w:val="18"/>
                <w:szCs w:val="18"/>
              </w:rPr>
              <w:t xml:space="preserve">w celu wykazania związku z </w:t>
            </w:r>
            <w:r w:rsidR="00A640F1">
              <w:rPr>
                <w:color w:val="000000"/>
                <w:sz w:val="18"/>
                <w:szCs w:val="18"/>
              </w:rPr>
              <w:t>obszarem</w:t>
            </w:r>
            <w:r w:rsidRPr="00A640F1" w:rsidR="00951722">
              <w:rPr>
                <w:color w:val="000000"/>
                <w:sz w:val="18"/>
                <w:szCs w:val="18"/>
              </w:rPr>
              <w:t>)</w:t>
            </w:r>
          </w:p>
        </w:tc>
        <w:tc>
          <w:tcPr>
            <w:tcW w:w="1216" w:type="pct"/>
            <w:tcMar/>
            <w:vAlign w:val="center"/>
          </w:tcPr>
          <w:p w:rsidRPr="00A640F1" w:rsidR="005638B0" w:rsidP="00A640F1" w:rsidRDefault="005638B0" w14:paraId="33238471" w14:textId="77777777">
            <w:pPr>
              <w:pStyle w:val="Akapitzlist"/>
              <w:ind w:left="0"/>
              <w:contextualSpacing/>
              <w:jc w:val="center"/>
              <w:rPr>
                <w:color w:val="000000"/>
                <w:sz w:val="18"/>
                <w:szCs w:val="18"/>
              </w:rPr>
            </w:pPr>
            <w:r w:rsidRPr="00A640F1">
              <w:rPr>
                <w:color w:val="000000"/>
                <w:sz w:val="18"/>
                <w:szCs w:val="18"/>
              </w:rPr>
              <w:t>Okres doświadczenia</w:t>
            </w:r>
          </w:p>
          <w:p w:rsidRPr="00A640F1" w:rsidR="005638B0" w:rsidP="00A640F1" w:rsidRDefault="00951722" w14:paraId="749CA728" w14:textId="77777777">
            <w:pPr>
              <w:pStyle w:val="Akapitzlist"/>
              <w:ind w:left="0"/>
              <w:contextualSpacing/>
              <w:jc w:val="center"/>
              <w:rPr>
                <w:color w:val="000000"/>
                <w:sz w:val="18"/>
                <w:szCs w:val="18"/>
              </w:rPr>
            </w:pPr>
            <w:r w:rsidRPr="00A640F1">
              <w:rPr>
                <w:color w:val="000000"/>
                <w:sz w:val="18"/>
                <w:szCs w:val="18"/>
              </w:rPr>
              <w:t>z</w:t>
            </w:r>
            <w:r w:rsidRPr="00A640F1" w:rsidR="005638B0">
              <w:rPr>
                <w:color w:val="000000"/>
                <w:sz w:val="18"/>
                <w:szCs w:val="18"/>
              </w:rPr>
              <w:t>e wskazaniem dat:</w:t>
            </w:r>
          </w:p>
          <w:p w:rsidRPr="00A640F1" w:rsidR="005638B0" w:rsidP="00A640F1" w:rsidRDefault="005638B0" w14:paraId="38C5AE01" w14:textId="77777777">
            <w:pPr>
              <w:pStyle w:val="Akapitzlist"/>
              <w:ind w:left="0"/>
              <w:contextualSpacing/>
              <w:jc w:val="center"/>
              <w:rPr>
                <w:color w:val="000000"/>
                <w:sz w:val="18"/>
                <w:szCs w:val="18"/>
              </w:rPr>
            </w:pPr>
            <w:r w:rsidRPr="00A640F1">
              <w:rPr>
                <w:color w:val="000000"/>
                <w:sz w:val="18"/>
                <w:szCs w:val="18"/>
              </w:rPr>
              <w:t>od DD-MM-RRRR</w:t>
            </w:r>
          </w:p>
          <w:p w:rsidRPr="00A640F1" w:rsidR="00951722" w:rsidP="00A640F1" w:rsidRDefault="005638B0" w14:paraId="12B13B9A" w14:textId="77777777">
            <w:pPr>
              <w:pStyle w:val="Akapitzlist"/>
              <w:ind w:left="0"/>
              <w:contextualSpacing/>
              <w:jc w:val="center"/>
              <w:rPr>
                <w:color w:val="000000"/>
                <w:sz w:val="18"/>
                <w:szCs w:val="18"/>
              </w:rPr>
            </w:pPr>
            <w:r w:rsidRPr="00A640F1">
              <w:rPr>
                <w:color w:val="000000"/>
                <w:sz w:val="18"/>
                <w:szCs w:val="18"/>
              </w:rPr>
              <w:t>do DD-MM-RRRR</w:t>
            </w:r>
          </w:p>
        </w:tc>
      </w:tr>
      <w:tr w:rsidRPr="00A640F1" w:rsidR="00EE2E12" w:rsidTr="0D48F6A8" w14:paraId="32059E72" w14:textId="77777777">
        <w:tc>
          <w:tcPr>
            <w:tcW w:w="286" w:type="pct"/>
            <w:tcMar/>
            <w:vAlign w:val="center"/>
          </w:tcPr>
          <w:p w:rsidRPr="00A640F1" w:rsidR="00EE2E12" w:rsidP="00A640F1" w:rsidRDefault="00EE2E12" w14:paraId="509647D4" w14:textId="77777777">
            <w:pPr>
              <w:pStyle w:val="Akapitzlist"/>
              <w:ind w:left="0"/>
              <w:contextualSpacing/>
              <w:jc w:val="center"/>
              <w:rPr>
                <w:color w:val="000000"/>
                <w:sz w:val="18"/>
                <w:szCs w:val="18"/>
              </w:rPr>
            </w:pPr>
            <w:r w:rsidRPr="00A640F1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292" w:type="pct"/>
            <w:tcMar/>
            <w:vAlign w:val="center"/>
          </w:tcPr>
          <w:p w:rsidRPr="00A640F1" w:rsidR="00EE2E12" w:rsidP="006B424F" w:rsidRDefault="00EE2E12" w14:paraId="304E7937" w14:textId="77777777">
            <w:pPr>
              <w:pStyle w:val="Akapitzlist"/>
              <w:ind w:left="0"/>
              <w:contextualSpacing/>
              <w:rPr>
                <w:color w:val="000000"/>
                <w:sz w:val="18"/>
                <w:szCs w:val="18"/>
              </w:rPr>
            </w:pPr>
            <w:r w:rsidRPr="00A640F1">
              <w:rPr>
                <w:color w:val="000000"/>
                <w:sz w:val="18"/>
                <w:szCs w:val="18"/>
              </w:rPr>
              <w:t>pracownik</w:t>
            </w:r>
          </w:p>
        </w:tc>
        <w:tc>
          <w:tcPr>
            <w:tcW w:w="2205" w:type="pct"/>
            <w:tcMar/>
            <w:vAlign w:val="center"/>
          </w:tcPr>
          <w:p w:rsidRPr="00A640F1" w:rsidR="00EE2E12" w:rsidP="000C510F" w:rsidRDefault="00EE2E12" w14:paraId="4D8D0DB8" w14:textId="77777777">
            <w:pPr>
              <w:pStyle w:val="Akapitzlist"/>
              <w:ind w:left="0"/>
              <w:contextualSpacing/>
              <w:rPr>
                <w:color w:val="000000"/>
                <w:sz w:val="18"/>
                <w:szCs w:val="18"/>
              </w:rPr>
            </w:pPr>
          </w:p>
        </w:tc>
        <w:tc>
          <w:tcPr>
            <w:tcW w:w="1216" w:type="pct"/>
            <w:tcMar/>
            <w:vAlign w:val="center"/>
          </w:tcPr>
          <w:p w:rsidRPr="00A640F1" w:rsidR="00EE2E12" w:rsidP="006B424F" w:rsidRDefault="00EE2E12" w14:paraId="37542469" w14:textId="77777777">
            <w:pPr>
              <w:pStyle w:val="Akapitzlist"/>
              <w:ind w:left="0"/>
              <w:contextualSpacing/>
              <w:rPr>
                <w:color w:val="000000"/>
                <w:sz w:val="18"/>
                <w:szCs w:val="18"/>
              </w:rPr>
            </w:pPr>
          </w:p>
        </w:tc>
      </w:tr>
      <w:tr w:rsidRPr="00A640F1" w:rsidR="005638B0" w:rsidTr="0D48F6A8" w14:paraId="3DEDCA12" w14:textId="77777777">
        <w:tc>
          <w:tcPr>
            <w:tcW w:w="286" w:type="pct"/>
            <w:tcMar/>
            <w:vAlign w:val="center"/>
          </w:tcPr>
          <w:p w:rsidRPr="00A640F1" w:rsidR="005638B0" w:rsidP="00A640F1" w:rsidRDefault="00EE2E12" w14:paraId="1C9C4E23" w14:textId="77777777">
            <w:pPr>
              <w:pStyle w:val="Akapitzlist"/>
              <w:ind w:left="0"/>
              <w:contextualSpacing/>
              <w:jc w:val="center"/>
              <w:rPr>
                <w:color w:val="000000"/>
                <w:sz w:val="18"/>
                <w:szCs w:val="18"/>
              </w:rPr>
            </w:pPr>
            <w:r w:rsidRPr="00A640F1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292" w:type="pct"/>
            <w:tcMar/>
            <w:vAlign w:val="center"/>
          </w:tcPr>
          <w:p w:rsidRPr="00A640F1" w:rsidR="005638B0" w:rsidP="006B424F" w:rsidRDefault="005638B0" w14:paraId="336E5C92" w14:textId="77777777">
            <w:pPr>
              <w:pStyle w:val="Akapitzlist"/>
              <w:ind w:left="0"/>
              <w:contextualSpacing/>
              <w:rPr>
                <w:color w:val="000000"/>
                <w:sz w:val="18"/>
                <w:szCs w:val="18"/>
              </w:rPr>
            </w:pPr>
            <w:r w:rsidRPr="00A640F1">
              <w:rPr>
                <w:color w:val="000000"/>
                <w:sz w:val="18"/>
                <w:szCs w:val="18"/>
              </w:rPr>
              <w:t>praktyk biznesowy</w:t>
            </w:r>
          </w:p>
        </w:tc>
        <w:tc>
          <w:tcPr>
            <w:tcW w:w="2205" w:type="pct"/>
            <w:tcMar/>
            <w:vAlign w:val="center"/>
          </w:tcPr>
          <w:p w:rsidRPr="00A640F1" w:rsidR="005638B0" w:rsidP="000C510F" w:rsidRDefault="005638B0" w14:paraId="2BE22E4C" w14:textId="77777777">
            <w:pPr>
              <w:pStyle w:val="Akapitzlist"/>
              <w:ind w:left="0"/>
              <w:contextualSpacing/>
              <w:rPr>
                <w:color w:val="000000"/>
                <w:sz w:val="18"/>
                <w:szCs w:val="18"/>
              </w:rPr>
            </w:pPr>
          </w:p>
          <w:p w:rsidRPr="00A640F1" w:rsidR="00ED4551" w:rsidP="000C510F" w:rsidRDefault="00ED4551" w14:paraId="1F16EA9C" w14:textId="77777777">
            <w:pPr>
              <w:pStyle w:val="Akapitzlist"/>
              <w:ind w:left="0"/>
              <w:contextualSpacing/>
              <w:rPr>
                <w:color w:val="000000"/>
                <w:sz w:val="18"/>
                <w:szCs w:val="18"/>
              </w:rPr>
            </w:pPr>
          </w:p>
        </w:tc>
        <w:tc>
          <w:tcPr>
            <w:tcW w:w="1216" w:type="pct"/>
            <w:tcMar/>
            <w:vAlign w:val="center"/>
          </w:tcPr>
          <w:p w:rsidRPr="00A640F1" w:rsidR="005638B0" w:rsidP="006B424F" w:rsidRDefault="005638B0" w14:paraId="4D3323B6" w14:textId="77777777">
            <w:pPr>
              <w:pStyle w:val="Akapitzlist"/>
              <w:ind w:left="0"/>
              <w:contextualSpacing/>
              <w:rPr>
                <w:color w:val="000000"/>
                <w:sz w:val="18"/>
                <w:szCs w:val="18"/>
              </w:rPr>
            </w:pPr>
          </w:p>
        </w:tc>
      </w:tr>
      <w:tr w:rsidRPr="00A640F1" w:rsidR="00EE2E12" w:rsidTr="0D48F6A8" w14:paraId="0738EDEB" w14:textId="77777777">
        <w:tc>
          <w:tcPr>
            <w:tcW w:w="286" w:type="pct"/>
            <w:tcMar/>
            <w:vAlign w:val="center"/>
          </w:tcPr>
          <w:p w:rsidRPr="00A640F1" w:rsidR="00EE2E12" w:rsidP="00A640F1" w:rsidRDefault="00EE2E12" w14:paraId="666DDCEB" w14:textId="77777777">
            <w:pPr>
              <w:pStyle w:val="Akapitzlist"/>
              <w:ind w:left="0"/>
              <w:contextualSpacing/>
              <w:jc w:val="center"/>
              <w:rPr>
                <w:color w:val="000000"/>
                <w:sz w:val="18"/>
                <w:szCs w:val="18"/>
              </w:rPr>
            </w:pPr>
            <w:r w:rsidRPr="00A640F1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292" w:type="pct"/>
            <w:tcMar/>
            <w:vAlign w:val="center"/>
          </w:tcPr>
          <w:p w:rsidRPr="00A640F1" w:rsidR="00EE2E12" w:rsidP="0D48F6A8" w:rsidRDefault="00EE2E12" w14:paraId="1FC10F0C" w14:textId="4351E1B4">
            <w:pPr>
              <w:pStyle w:val="Akapitzlist"/>
              <w:suppressLineNumbers w:val="0"/>
              <w:bidi w:val="0"/>
              <w:spacing w:before="0" w:beforeAutospacing="off" w:after="0" w:afterAutospacing="off" w:line="259" w:lineRule="auto"/>
              <w:ind w:left="0" w:right="0"/>
              <w:jc w:val="left"/>
            </w:pPr>
            <w:r w:rsidRPr="0D48F6A8" w:rsidR="0AFEFB7E">
              <w:rPr>
                <w:color w:val="000000" w:themeColor="text1" w:themeTint="FF" w:themeShade="FF"/>
                <w:sz w:val="18"/>
                <w:szCs w:val="18"/>
              </w:rPr>
              <w:t>dydaktyk</w:t>
            </w:r>
          </w:p>
        </w:tc>
        <w:tc>
          <w:tcPr>
            <w:tcW w:w="2205" w:type="pct"/>
            <w:tcMar/>
            <w:vAlign w:val="center"/>
          </w:tcPr>
          <w:p w:rsidRPr="00A640F1" w:rsidR="00EE2E12" w:rsidP="000C510F" w:rsidRDefault="00EE2E12" w14:paraId="4C6AF382" w14:textId="77777777">
            <w:pPr>
              <w:pStyle w:val="Akapitzlist"/>
              <w:ind w:left="0"/>
              <w:contextualSpacing/>
              <w:rPr>
                <w:color w:val="000000"/>
                <w:sz w:val="18"/>
                <w:szCs w:val="18"/>
              </w:rPr>
            </w:pPr>
          </w:p>
        </w:tc>
        <w:tc>
          <w:tcPr>
            <w:tcW w:w="1216" w:type="pct"/>
            <w:tcMar/>
            <w:vAlign w:val="center"/>
          </w:tcPr>
          <w:p w:rsidRPr="00A640F1" w:rsidR="00EE2E12" w:rsidP="006B424F" w:rsidRDefault="00EE2E12" w14:paraId="3E0CAC40" w14:textId="77777777">
            <w:pPr>
              <w:pStyle w:val="Akapitzlist"/>
              <w:ind w:left="0"/>
              <w:contextualSpacing/>
              <w:rPr>
                <w:color w:val="000000"/>
                <w:sz w:val="18"/>
                <w:szCs w:val="18"/>
              </w:rPr>
            </w:pPr>
          </w:p>
        </w:tc>
      </w:tr>
      <w:tr w:rsidR="2316081E" w:rsidTr="0D48F6A8" w14:paraId="3F4FFACF" w14:textId="77777777">
        <w:trPr>
          <w:trHeight w:val="300"/>
        </w:trPr>
        <w:tc>
          <w:tcPr>
            <w:tcW w:w="526" w:type="dxa"/>
            <w:tcMar/>
            <w:vAlign w:val="center"/>
          </w:tcPr>
          <w:p w:rsidR="2316081E" w:rsidP="2316081E" w:rsidRDefault="2316081E" w14:paraId="5035D40E" w14:textId="3912C6AD">
            <w:pPr>
              <w:pStyle w:val="Akapitzlist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378" w:type="dxa"/>
            <w:tcMar/>
            <w:vAlign w:val="center"/>
          </w:tcPr>
          <w:p w:rsidR="2316081E" w:rsidP="2316081E" w:rsidRDefault="2316081E" w14:paraId="3D7077CE" w14:textId="4FBEB323">
            <w:pPr>
              <w:pStyle w:val="Akapitzlist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58" w:type="dxa"/>
            <w:tcMar/>
            <w:vAlign w:val="center"/>
          </w:tcPr>
          <w:p w:rsidR="2316081E" w:rsidP="2316081E" w:rsidRDefault="2316081E" w14:paraId="4DCCDE14" w14:textId="3513B08D">
            <w:pPr>
              <w:pStyle w:val="Akapitzlist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240" w:type="dxa"/>
            <w:tcMar/>
            <w:vAlign w:val="center"/>
          </w:tcPr>
          <w:p w:rsidR="2316081E" w:rsidP="2316081E" w:rsidRDefault="2316081E" w14:paraId="0A480749" w14:textId="3B091D55">
            <w:pPr>
              <w:pStyle w:val="Akapitzlist"/>
              <w:rPr>
                <w:color w:val="000000" w:themeColor="text1"/>
                <w:sz w:val="18"/>
                <w:szCs w:val="18"/>
              </w:rPr>
            </w:pPr>
          </w:p>
        </w:tc>
      </w:tr>
      <w:tr w:rsidR="2316081E" w:rsidTr="0D48F6A8" w14:paraId="13919F43" w14:textId="77777777">
        <w:trPr>
          <w:trHeight w:val="300"/>
        </w:trPr>
        <w:tc>
          <w:tcPr>
            <w:tcW w:w="526" w:type="dxa"/>
            <w:tcMar/>
            <w:vAlign w:val="center"/>
          </w:tcPr>
          <w:p w:rsidR="2316081E" w:rsidP="2316081E" w:rsidRDefault="2316081E" w14:paraId="02582BE8" w14:textId="72DA62C6">
            <w:pPr>
              <w:pStyle w:val="Akapitzlist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378" w:type="dxa"/>
            <w:tcMar/>
            <w:vAlign w:val="center"/>
          </w:tcPr>
          <w:p w:rsidR="2316081E" w:rsidP="2316081E" w:rsidRDefault="2316081E" w14:paraId="776D8868" w14:textId="2B8127DB">
            <w:pPr>
              <w:pStyle w:val="Akapitzlist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58" w:type="dxa"/>
            <w:tcMar/>
            <w:vAlign w:val="center"/>
          </w:tcPr>
          <w:p w:rsidR="2316081E" w:rsidP="2316081E" w:rsidRDefault="2316081E" w14:paraId="459B4A04" w14:textId="47719CDA">
            <w:pPr>
              <w:pStyle w:val="Akapitzlist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240" w:type="dxa"/>
            <w:tcMar/>
            <w:vAlign w:val="center"/>
          </w:tcPr>
          <w:p w:rsidR="2316081E" w:rsidP="2316081E" w:rsidRDefault="2316081E" w14:paraId="546CE357" w14:textId="530E0E80">
            <w:pPr>
              <w:pStyle w:val="Akapitzlist"/>
              <w:rPr>
                <w:color w:val="000000" w:themeColor="text1"/>
                <w:sz w:val="18"/>
                <w:szCs w:val="18"/>
              </w:rPr>
            </w:pPr>
          </w:p>
        </w:tc>
      </w:tr>
    </w:tbl>
    <w:p w:rsidRPr="00A640F1" w:rsidR="00120F64" w:rsidP="005638B0" w:rsidRDefault="00120F64" w14:paraId="2E0BFB9B" w14:textId="77777777">
      <w:pPr>
        <w:pStyle w:val="Akapitzlist"/>
        <w:ind w:left="0"/>
        <w:contextualSpacing/>
        <w:jc w:val="both"/>
        <w:rPr>
          <w:b/>
          <w:bCs/>
          <w:color w:val="000000"/>
          <w:sz w:val="18"/>
          <w:szCs w:val="18"/>
        </w:rPr>
      </w:pPr>
    </w:p>
    <w:p w:rsidRPr="00A640F1" w:rsidR="00551258" w:rsidRDefault="72D40368" w14:paraId="51AF3932" w14:textId="4B733D39">
      <w:pPr>
        <w:rPr>
          <w:rFonts w:ascii="Calibri" w:hAnsi="Calibri" w:cs="Calibri"/>
          <w:color w:val="000000"/>
          <w:sz w:val="18"/>
          <w:szCs w:val="18"/>
        </w:rPr>
      </w:pPr>
      <w:r w:rsidRPr="2316081E">
        <w:rPr>
          <w:rFonts w:ascii="Calibri" w:hAnsi="Calibri" w:cs="Calibri"/>
          <w:color w:val="000000" w:themeColor="text1"/>
          <w:sz w:val="18"/>
          <w:szCs w:val="18"/>
        </w:rPr>
        <w:t>*powyższe wiersze można dowolnie powielać</w:t>
      </w:r>
    </w:p>
    <w:p w:rsidRPr="00A640F1" w:rsidR="00F31C1B" w:rsidRDefault="00F31C1B" w14:paraId="4A32255B" w14:textId="77777777">
      <w:pPr>
        <w:rPr>
          <w:rFonts w:ascii="Calibri" w:hAnsi="Calibri" w:cs="Calibri"/>
          <w:color w:val="000000"/>
          <w:sz w:val="22"/>
          <w:szCs w:val="22"/>
        </w:rPr>
      </w:pPr>
    </w:p>
    <w:tbl>
      <w:tblPr>
        <w:tblW w:w="0" w:type="auto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ook w:val="04A0" w:firstRow="1" w:lastRow="0" w:firstColumn="1" w:lastColumn="0" w:noHBand="0" w:noVBand="1"/>
      </w:tblPr>
      <w:tblGrid>
        <w:gridCol w:w="526"/>
        <w:gridCol w:w="2378"/>
        <w:gridCol w:w="4058"/>
        <w:gridCol w:w="2240"/>
      </w:tblGrid>
      <w:tr w:rsidR="2316081E" w:rsidTr="0D48F6A8" w14:paraId="01D6262A" w14:textId="77777777">
        <w:trPr>
          <w:trHeight w:val="300"/>
        </w:trPr>
        <w:tc>
          <w:tcPr>
            <w:tcW w:w="9202" w:type="dxa"/>
            <w:gridSpan w:val="4"/>
            <w:tcMar/>
          </w:tcPr>
          <w:p w:rsidR="2316081E" w:rsidP="2316081E" w:rsidRDefault="2316081E" w14:paraId="107B3F10" w14:textId="07317807">
            <w:pPr>
              <w:pStyle w:val="Akapitzlist"/>
              <w:ind w:left="0"/>
              <w:contextualSpacing/>
              <w:jc w:val="both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2316081E">
              <w:rPr>
                <w:b/>
                <w:bCs/>
                <w:color w:val="000000" w:themeColor="text1"/>
                <w:sz w:val="18"/>
                <w:szCs w:val="18"/>
              </w:rPr>
              <w:t xml:space="preserve">Opis 2-letniego doświadczenia praktycznego </w:t>
            </w:r>
            <w:r w:rsidRPr="2316081E" w:rsidR="4C527176">
              <w:rPr>
                <w:b/>
                <w:bCs/>
                <w:color w:val="000000" w:themeColor="text1"/>
                <w:sz w:val="18"/>
                <w:szCs w:val="18"/>
              </w:rPr>
              <w:t xml:space="preserve">Egzaminatora </w:t>
            </w:r>
            <w:r w:rsidRPr="2316081E">
              <w:rPr>
                <w:b/>
                <w:bCs/>
                <w:color w:val="000000" w:themeColor="text1"/>
                <w:sz w:val="18"/>
                <w:szCs w:val="18"/>
              </w:rPr>
              <w:t xml:space="preserve">w obszarze objętym daną częścią zamówienia </w:t>
            </w:r>
          </w:p>
        </w:tc>
      </w:tr>
      <w:tr w:rsidR="2316081E" w:rsidTr="0D48F6A8" w14:paraId="7C723E19" w14:textId="77777777">
        <w:trPr>
          <w:trHeight w:val="300"/>
        </w:trPr>
        <w:tc>
          <w:tcPr>
            <w:tcW w:w="526" w:type="dxa"/>
            <w:tcBorders>
              <w:bottom w:val="single" w:color="000000" w:themeColor="text1" w:sz="4" w:space="0"/>
            </w:tcBorders>
            <w:tcMar/>
            <w:vAlign w:val="center"/>
          </w:tcPr>
          <w:p w:rsidR="2316081E" w:rsidP="2316081E" w:rsidRDefault="2316081E" w14:paraId="3FF0123C" w14:textId="77777777">
            <w:pPr>
              <w:pStyle w:val="Akapitzlist"/>
              <w:ind w:left="0"/>
              <w:contextualSpacing/>
              <w:jc w:val="center"/>
              <w:rPr>
                <w:color w:val="000000" w:themeColor="text1"/>
                <w:sz w:val="18"/>
                <w:szCs w:val="18"/>
              </w:rPr>
            </w:pPr>
            <w:r w:rsidRPr="2316081E">
              <w:rPr>
                <w:color w:val="000000" w:themeColor="text1"/>
                <w:sz w:val="18"/>
                <w:szCs w:val="18"/>
              </w:rPr>
              <w:t>Lp.</w:t>
            </w:r>
          </w:p>
        </w:tc>
        <w:tc>
          <w:tcPr>
            <w:tcW w:w="2378" w:type="dxa"/>
            <w:tcBorders>
              <w:bottom w:val="single" w:color="000000" w:themeColor="text1" w:sz="4" w:space="0"/>
            </w:tcBorders>
            <w:tcMar/>
            <w:vAlign w:val="center"/>
          </w:tcPr>
          <w:p w:rsidR="2316081E" w:rsidP="2316081E" w:rsidRDefault="2316081E" w14:paraId="43691FBE" w14:textId="77777777">
            <w:pPr>
              <w:pStyle w:val="Akapitzlist"/>
              <w:ind w:left="0"/>
              <w:contextualSpacing/>
              <w:jc w:val="center"/>
              <w:rPr>
                <w:color w:val="000000" w:themeColor="text1"/>
                <w:sz w:val="18"/>
                <w:szCs w:val="18"/>
              </w:rPr>
            </w:pPr>
            <w:r w:rsidRPr="2316081E">
              <w:rPr>
                <w:color w:val="000000" w:themeColor="text1"/>
                <w:sz w:val="18"/>
                <w:szCs w:val="18"/>
              </w:rPr>
              <w:t>Charakter doświadczenia</w:t>
            </w:r>
          </w:p>
        </w:tc>
        <w:tc>
          <w:tcPr>
            <w:tcW w:w="4058" w:type="dxa"/>
            <w:tcMar/>
            <w:vAlign w:val="center"/>
          </w:tcPr>
          <w:p w:rsidR="2316081E" w:rsidP="2316081E" w:rsidRDefault="2316081E" w14:paraId="793315C5" w14:textId="77777777">
            <w:pPr>
              <w:pStyle w:val="Akapitzlist"/>
              <w:ind w:left="0"/>
              <w:contextualSpacing/>
              <w:jc w:val="center"/>
              <w:rPr>
                <w:color w:val="000000" w:themeColor="text1"/>
                <w:sz w:val="18"/>
                <w:szCs w:val="18"/>
              </w:rPr>
            </w:pPr>
            <w:r w:rsidRPr="2316081E">
              <w:rPr>
                <w:color w:val="000000" w:themeColor="text1"/>
                <w:sz w:val="18"/>
                <w:szCs w:val="18"/>
              </w:rPr>
              <w:t xml:space="preserve">Opis doświadczenia </w:t>
            </w:r>
            <w:r>
              <w:br/>
            </w:r>
            <w:r w:rsidRPr="2316081E">
              <w:rPr>
                <w:color w:val="000000" w:themeColor="text1"/>
                <w:sz w:val="18"/>
                <w:szCs w:val="18"/>
              </w:rPr>
              <w:t>(w celu wykazania związku z obszarem)</w:t>
            </w:r>
          </w:p>
        </w:tc>
        <w:tc>
          <w:tcPr>
            <w:tcW w:w="2240" w:type="dxa"/>
            <w:tcMar/>
            <w:vAlign w:val="center"/>
          </w:tcPr>
          <w:p w:rsidR="2316081E" w:rsidP="2316081E" w:rsidRDefault="2316081E" w14:paraId="37A7A539" w14:textId="77777777">
            <w:pPr>
              <w:pStyle w:val="Akapitzlist"/>
              <w:ind w:left="0"/>
              <w:contextualSpacing/>
              <w:jc w:val="center"/>
              <w:rPr>
                <w:color w:val="000000" w:themeColor="text1"/>
                <w:sz w:val="18"/>
                <w:szCs w:val="18"/>
              </w:rPr>
            </w:pPr>
            <w:r w:rsidRPr="2316081E">
              <w:rPr>
                <w:color w:val="000000" w:themeColor="text1"/>
                <w:sz w:val="18"/>
                <w:szCs w:val="18"/>
              </w:rPr>
              <w:t>Okres doświadczenia</w:t>
            </w:r>
          </w:p>
          <w:p w:rsidR="2316081E" w:rsidP="2316081E" w:rsidRDefault="2316081E" w14:paraId="09EC6A18" w14:textId="77777777">
            <w:pPr>
              <w:pStyle w:val="Akapitzlist"/>
              <w:ind w:left="0"/>
              <w:contextualSpacing/>
              <w:jc w:val="center"/>
              <w:rPr>
                <w:color w:val="000000" w:themeColor="text1"/>
                <w:sz w:val="18"/>
                <w:szCs w:val="18"/>
              </w:rPr>
            </w:pPr>
            <w:r w:rsidRPr="2316081E">
              <w:rPr>
                <w:color w:val="000000" w:themeColor="text1"/>
                <w:sz w:val="18"/>
                <w:szCs w:val="18"/>
              </w:rPr>
              <w:t>ze wskazaniem dat:</w:t>
            </w:r>
          </w:p>
          <w:p w:rsidR="2316081E" w:rsidP="2316081E" w:rsidRDefault="2316081E" w14:paraId="5A53A2AC" w14:textId="77777777">
            <w:pPr>
              <w:pStyle w:val="Akapitzlist"/>
              <w:ind w:left="0"/>
              <w:contextualSpacing/>
              <w:jc w:val="center"/>
              <w:rPr>
                <w:color w:val="000000" w:themeColor="text1"/>
                <w:sz w:val="18"/>
                <w:szCs w:val="18"/>
              </w:rPr>
            </w:pPr>
            <w:r w:rsidRPr="2316081E">
              <w:rPr>
                <w:color w:val="000000" w:themeColor="text1"/>
                <w:sz w:val="18"/>
                <w:szCs w:val="18"/>
              </w:rPr>
              <w:t>od DD-MM-RRRR</w:t>
            </w:r>
          </w:p>
          <w:p w:rsidR="2316081E" w:rsidP="2316081E" w:rsidRDefault="2316081E" w14:paraId="1F9773A8" w14:textId="77777777">
            <w:pPr>
              <w:pStyle w:val="Akapitzlist"/>
              <w:ind w:left="0"/>
              <w:contextualSpacing/>
              <w:jc w:val="center"/>
              <w:rPr>
                <w:color w:val="000000" w:themeColor="text1"/>
                <w:sz w:val="18"/>
                <w:szCs w:val="18"/>
              </w:rPr>
            </w:pPr>
            <w:r w:rsidRPr="2316081E">
              <w:rPr>
                <w:color w:val="000000" w:themeColor="text1"/>
                <w:sz w:val="18"/>
                <w:szCs w:val="18"/>
              </w:rPr>
              <w:t>do DD-MM-RRRR</w:t>
            </w:r>
          </w:p>
        </w:tc>
      </w:tr>
      <w:tr w:rsidR="2316081E" w:rsidTr="0D48F6A8" w14:paraId="1306717D" w14:textId="77777777">
        <w:trPr>
          <w:trHeight w:val="300"/>
        </w:trPr>
        <w:tc>
          <w:tcPr>
            <w:tcW w:w="526" w:type="dxa"/>
            <w:tcMar/>
            <w:vAlign w:val="center"/>
          </w:tcPr>
          <w:p w:rsidR="2316081E" w:rsidP="2316081E" w:rsidRDefault="2316081E" w14:paraId="650CD1D8" w14:textId="77777777">
            <w:pPr>
              <w:pStyle w:val="Akapitzlist"/>
              <w:ind w:left="0"/>
              <w:contextualSpacing/>
              <w:jc w:val="center"/>
              <w:rPr>
                <w:color w:val="000000" w:themeColor="text1"/>
                <w:sz w:val="18"/>
                <w:szCs w:val="18"/>
              </w:rPr>
            </w:pPr>
            <w:r w:rsidRPr="2316081E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2378" w:type="dxa"/>
            <w:tcMar/>
            <w:vAlign w:val="center"/>
          </w:tcPr>
          <w:p w:rsidR="2316081E" w:rsidP="2316081E" w:rsidRDefault="2316081E" w14:paraId="4C562A4B" w14:textId="77777777">
            <w:pPr>
              <w:pStyle w:val="Akapitzlist"/>
              <w:ind w:left="0"/>
              <w:contextualSpacing/>
              <w:rPr>
                <w:color w:val="000000" w:themeColor="text1"/>
                <w:sz w:val="18"/>
                <w:szCs w:val="18"/>
              </w:rPr>
            </w:pPr>
            <w:r w:rsidRPr="2316081E">
              <w:rPr>
                <w:color w:val="000000" w:themeColor="text1"/>
                <w:sz w:val="18"/>
                <w:szCs w:val="18"/>
              </w:rPr>
              <w:t>pracownik</w:t>
            </w:r>
          </w:p>
        </w:tc>
        <w:tc>
          <w:tcPr>
            <w:tcW w:w="4058" w:type="dxa"/>
            <w:tcMar/>
            <w:vAlign w:val="center"/>
          </w:tcPr>
          <w:p w:rsidR="2316081E" w:rsidP="2316081E" w:rsidRDefault="2316081E" w14:paraId="5CB7C74B" w14:textId="77777777">
            <w:pPr>
              <w:pStyle w:val="Akapitzlist"/>
              <w:ind w:left="0"/>
              <w:contextualSpacing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240" w:type="dxa"/>
            <w:tcMar/>
            <w:vAlign w:val="center"/>
          </w:tcPr>
          <w:p w:rsidR="2316081E" w:rsidP="2316081E" w:rsidRDefault="2316081E" w14:paraId="075D4F0C" w14:textId="77777777">
            <w:pPr>
              <w:pStyle w:val="Akapitzlist"/>
              <w:ind w:left="0"/>
              <w:contextualSpacing/>
              <w:rPr>
                <w:color w:val="000000" w:themeColor="text1"/>
                <w:sz w:val="18"/>
                <w:szCs w:val="18"/>
              </w:rPr>
            </w:pPr>
          </w:p>
        </w:tc>
      </w:tr>
      <w:tr w:rsidR="2316081E" w:rsidTr="0D48F6A8" w14:paraId="2CDB3D98" w14:textId="77777777">
        <w:trPr>
          <w:trHeight w:val="300"/>
        </w:trPr>
        <w:tc>
          <w:tcPr>
            <w:tcW w:w="526" w:type="dxa"/>
            <w:tcMar/>
            <w:vAlign w:val="center"/>
          </w:tcPr>
          <w:p w:rsidR="2316081E" w:rsidP="2316081E" w:rsidRDefault="2316081E" w14:paraId="34FF6BCF" w14:textId="77777777">
            <w:pPr>
              <w:pStyle w:val="Akapitzlist"/>
              <w:ind w:left="0"/>
              <w:contextualSpacing/>
              <w:jc w:val="center"/>
              <w:rPr>
                <w:color w:val="000000" w:themeColor="text1"/>
                <w:sz w:val="18"/>
                <w:szCs w:val="18"/>
              </w:rPr>
            </w:pPr>
            <w:r w:rsidRPr="2316081E">
              <w:rPr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2378" w:type="dxa"/>
            <w:tcMar/>
            <w:vAlign w:val="center"/>
          </w:tcPr>
          <w:p w:rsidR="2316081E" w:rsidP="2316081E" w:rsidRDefault="2316081E" w14:paraId="0EF49981" w14:textId="77777777">
            <w:pPr>
              <w:pStyle w:val="Akapitzlist"/>
              <w:ind w:left="0"/>
              <w:contextualSpacing/>
              <w:rPr>
                <w:color w:val="000000" w:themeColor="text1"/>
                <w:sz w:val="18"/>
                <w:szCs w:val="18"/>
              </w:rPr>
            </w:pPr>
            <w:r w:rsidRPr="2316081E">
              <w:rPr>
                <w:color w:val="000000" w:themeColor="text1"/>
                <w:sz w:val="18"/>
                <w:szCs w:val="18"/>
              </w:rPr>
              <w:t>praktyk biznesowy</w:t>
            </w:r>
          </w:p>
        </w:tc>
        <w:tc>
          <w:tcPr>
            <w:tcW w:w="4058" w:type="dxa"/>
            <w:tcMar/>
            <w:vAlign w:val="center"/>
          </w:tcPr>
          <w:p w:rsidR="2316081E" w:rsidP="2316081E" w:rsidRDefault="2316081E" w14:paraId="6F2E3791" w14:textId="77777777">
            <w:pPr>
              <w:pStyle w:val="Akapitzlist"/>
              <w:ind w:left="0"/>
              <w:contextualSpacing/>
              <w:rPr>
                <w:color w:val="000000" w:themeColor="text1"/>
                <w:sz w:val="18"/>
                <w:szCs w:val="18"/>
              </w:rPr>
            </w:pPr>
          </w:p>
          <w:p w:rsidR="2316081E" w:rsidP="2316081E" w:rsidRDefault="2316081E" w14:paraId="11953696" w14:textId="77777777">
            <w:pPr>
              <w:pStyle w:val="Akapitzlist"/>
              <w:ind w:left="0"/>
              <w:contextualSpacing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240" w:type="dxa"/>
            <w:tcMar/>
            <w:vAlign w:val="center"/>
          </w:tcPr>
          <w:p w:rsidR="2316081E" w:rsidP="2316081E" w:rsidRDefault="2316081E" w14:paraId="2A56C113" w14:textId="77777777">
            <w:pPr>
              <w:pStyle w:val="Akapitzlist"/>
              <w:ind w:left="0"/>
              <w:contextualSpacing/>
              <w:rPr>
                <w:color w:val="000000" w:themeColor="text1"/>
                <w:sz w:val="18"/>
                <w:szCs w:val="18"/>
              </w:rPr>
            </w:pPr>
          </w:p>
        </w:tc>
      </w:tr>
      <w:tr w:rsidR="2316081E" w:rsidTr="0D48F6A8" w14:paraId="19B8174E" w14:textId="77777777">
        <w:trPr>
          <w:trHeight w:val="300"/>
        </w:trPr>
        <w:tc>
          <w:tcPr>
            <w:tcW w:w="526" w:type="dxa"/>
            <w:tcMar/>
            <w:vAlign w:val="center"/>
          </w:tcPr>
          <w:p w:rsidR="2316081E" w:rsidP="2316081E" w:rsidRDefault="2316081E" w14:paraId="3F97F487" w14:textId="77777777">
            <w:pPr>
              <w:pStyle w:val="Akapitzlist"/>
              <w:ind w:left="0"/>
              <w:contextualSpacing/>
              <w:jc w:val="center"/>
              <w:rPr>
                <w:color w:val="000000" w:themeColor="text1"/>
                <w:sz w:val="18"/>
                <w:szCs w:val="18"/>
              </w:rPr>
            </w:pPr>
            <w:r w:rsidRPr="2316081E">
              <w:rPr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2378" w:type="dxa"/>
            <w:tcMar/>
            <w:vAlign w:val="center"/>
          </w:tcPr>
          <w:p w:rsidR="2316081E" w:rsidP="0D48F6A8" w:rsidRDefault="2316081E" w14:paraId="7A2C1046" w14:textId="640EBCBD">
            <w:pPr>
              <w:pStyle w:val="Akapitzlist"/>
              <w:suppressLineNumbers w:val="0"/>
              <w:bidi w:val="0"/>
              <w:spacing w:before="0" w:beforeAutospacing="off" w:after="0" w:afterAutospacing="off" w:line="259" w:lineRule="auto"/>
              <w:ind w:left="0" w:right="0"/>
              <w:jc w:val="left"/>
            </w:pPr>
            <w:r w:rsidRPr="0D48F6A8" w:rsidR="11FFE5E1">
              <w:rPr>
                <w:color w:val="000000" w:themeColor="text1" w:themeTint="FF" w:themeShade="FF"/>
                <w:sz w:val="18"/>
                <w:szCs w:val="18"/>
              </w:rPr>
              <w:t>dydaktyk</w:t>
            </w:r>
          </w:p>
        </w:tc>
        <w:tc>
          <w:tcPr>
            <w:tcW w:w="4058" w:type="dxa"/>
            <w:tcMar/>
            <w:vAlign w:val="center"/>
          </w:tcPr>
          <w:p w:rsidR="2316081E" w:rsidP="2316081E" w:rsidRDefault="2316081E" w14:paraId="67338C3F" w14:textId="77777777">
            <w:pPr>
              <w:pStyle w:val="Akapitzlist"/>
              <w:ind w:left="0"/>
              <w:contextualSpacing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240" w:type="dxa"/>
            <w:tcMar/>
            <w:vAlign w:val="center"/>
          </w:tcPr>
          <w:p w:rsidR="2316081E" w:rsidP="2316081E" w:rsidRDefault="2316081E" w14:paraId="49A802D7" w14:textId="77777777">
            <w:pPr>
              <w:pStyle w:val="Akapitzlist"/>
              <w:ind w:left="0"/>
              <w:contextualSpacing/>
              <w:rPr>
                <w:color w:val="000000" w:themeColor="text1"/>
                <w:sz w:val="18"/>
                <w:szCs w:val="18"/>
              </w:rPr>
            </w:pPr>
          </w:p>
        </w:tc>
      </w:tr>
      <w:tr w:rsidR="2316081E" w:rsidTr="0D48F6A8" w14:paraId="19DEFACA" w14:textId="77777777">
        <w:trPr>
          <w:trHeight w:val="300"/>
        </w:trPr>
        <w:tc>
          <w:tcPr>
            <w:tcW w:w="526" w:type="dxa"/>
            <w:tcMar/>
            <w:vAlign w:val="center"/>
          </w:tcPr>
          <w:p w:rsidR="2316081E" w:rsidP="2316081E" w:rsidRDefault="2316081E" w14:paraId="748F9712" w14:textId="3912C6AD">
            <w:pPr>
              <w:pStyle w:val="Akapitzlist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378" w:type="dxa"/>
            <w:tcMar/>
            <w:vAlign w:val="center"/>
          </w:tcPr>
          <w:p w:rsidR="2316081E" w:rsidP="2316081E" w:rsidRDefault="2316081E" w14:paraId="7A2FFFF6" w14:textId="4FBEB323">
            <w:pPr>
              <w:pStyle w:val="Akapitzlist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58" w:type="dxa"/>
            <w:tcMar/>
            <w:vAlign w:val="center"/>
          </w:tcPr>
          <w:p w:rsidR="2316081E" w:rsidP="2316081E" w:rsidRDefault="2316081E" w14:paraId="4F643435" w14:textId="3513B08D">
            <w:pPr>
              <w:pStyle w:val="Akapitzlist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240" w:type="dxa"/>
            <w:tcMar/>
            <w:vAlign w:val="center"/>
          </w:tcPr>
          <w:p w:rsidR="2316081E" w:rsidP="2316081E" w:rsidRDefault="2316081E" w14:paraId="6726F57A" w14:textId="3B091D55">
            <w:pPr>
              <w:pStyle w:val="Akapitzlist"/>
              <w:rPr>
                <w:color w:val="000000" w:themeColor="text1"/>
                <w:sz w:val="18"/>
                <w:szCs w:val="18"/>
              </w:rPr>
            </w:pPr>
          </w:p>
        </w:tc>
      </w:tr>
      <w:tr w:rsidR="2316081E" w:rsidTr="0D48F6A8" w14:paraId="0C17DBB9" w14:textId="77777777">
        <w:trPr>
          <w:trHeight w:val="300"/>
        </w:trPr>
        <w:tc>
          <w:tcPr>
            <w:tcW w:w="526" w:type="dxa"/>
            <w:tcMar/>
            <w:vAlign w:val="center"/>
          </w:tcPr>
          <w:p w:rsidR="2316081E" w:rsidP="2316081E" w:rsidRDefault="2316081E" w14:paraId="52901C90" w14:textId="72DA62C6">
            <w:pPr>
              <w:pStyle w:val="Akapitzlist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378" w:type="dxa"/>
            <w:tcMar/>
            <w:vAlign w:val="center"/>
          </w:tcPr>
          <w:p w:rsidR="2316081E" w:rsidP="2316081E" w:rsidRDefault="2316081E" w14:paraId="22D4DF10" w14:textId="2B8127DB">
            <w:pPr>
              <w:pStyle w:val="Akapitzlist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058" w:type="dxa"/>
            <w:tcMar/>
            <w:vAlign w:val="center"/>
          </w:tcPr>
          <w:p w:rsidR="2316081E" w:rsidP="2316081E" w:rsidRDefault="2316081E" w14:paraId="3F821937" w14:textId="47719CDA">
            <w:pPr>
              <w:pStyle w:val="Akapitzlist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240" w:type="dxa"/>
            <w:tcMar/>
            <w:vAlign w:val="center"/>
          </w:tcPr>
          <w:p w:rsidR="2316081E" w:rsidP="2316081E" w:rsidRDefault="2316081E" w14:paraId="5680520F" w14:textId="530E0E80">
            <w:pPr>
              <w:pStyle w:val="Akapitzlist"/>
              <w:rPr>
                <w:color w:val="000000" w:themeColor="text1"/>
                <w:sz w:val="18"/>
                <w:szCs w:val="18"/>
              </w:rPr>
            </w:pPr>
          </w:p>
        </w:tc>
      </w:tr>
    </w:tbl>
    <w:p w:rsidRPr="00A640F1" w:rsidR="00F31C1B" w:rsidP="2316081E" w:rsidRDefault="3232B53F" w14:paraId="0EC09499" w14:textId="4B733D39">
      <w:pPr>
        <w:rPr>
          <w:rFonts w:ascii="Calibri" w:hAnsi="Calibri" w:cs="Calibri"/>
          <w:color w:val="000000" w:themeColor="text1"/>
          <w:sz w:val="18"/>
          <w:szCs w:val="18"/>
        </w:rPr>
      </w:pPr>
      <w:r w:rsidRPr="2316081E">
        <w:rPr>
          <w:rFonts w:ascii="Calibri" w:hAnsi="Calibri" w:cs="Calibri"/>
          <w:color w:val="000000" w:themeColor="text1"/>
          <w:sz w:val="18"/>
          <w:szCs w:val="18"/>
        </w:rPr>
        <w:t>*powyższe wiersze można dowolnie powielać</w:t>
      </w:r>
    </w:p>
    <w:p w:rsidRPr="00A640F1" w:rsidR="00F31C1B" w:rsidRDefault="00F31C1B" w14:paraId="00CFE702" w14:textId="27EFAC9A">
      <w:pPr>
        <w:rPr>
          <w:rFonts w:ascii="Calibri" w:hAnsi="Calibri" w:cs="Calibri"/>
          <w:color w:val="000000"/>
          <w:sz w:val="22"/>
          <w:szCs w:val="22"/>
        </w:rPr>
      </w:pPr>
    </w:p>
    <w:p w:rsidRPr="00A640F1" w:rsidR="00F31C1B" w:rsidRDefault="00F31C1B" w14:paraId="42DDEE20" w14:textId="77777777">
      <w:pPr>
        <w:rPr>
          <w:rFonts w:ascii="Calibri" w:hAnsi="Calibri" w:cs="Calibri"/>
          <w:color w:val="000000"/>
          <w:sz w:val="22"/>
          <w:szCs w:val="22"/>
        </w:rPr>
      </w:pPr>
      <w:r w:rsidRPr="00A640F1">
        <w:rPr>
          <w:rFonts w:ascii="Calibri" w:hAnsi="Calibri" w:cs="Calibri"/>
          <w:color w:val="000000"/>
          <w:sz w:val="22"/>
          <w:szCs w:val="22"/>
        </w:rPr>
        <w:t>…………………..</w:t>
      </w:r>
    </w:p>
    <w:p w:rsidRPr="00A640F1" w:rsidR="00F31C1B" w:rsidRDefault="00F31C1B" w14:paraId="57051685" w14:textId="77777777">
      <w:pPr>
        <w:rPr>
          <w:rFonts w:ascii="Calibri" w:hAnsi="Calibri" w:cs="Calibri"/>
          <w:color w:val="000000"/>
          <w:sz w:val="22"/>
          <w:szCs w:val="22"/>
        </w:rPr>
      </w:pPr>
      <w:r w:rsidRPr="00A640F1">
        <w:rPr>
          <w:rFonts w:ascii="Calibri" w:hAnsi="Calibri" w:cs="Calibri"/>
          <w:color w:val="000000"/>
          <w:sz w:val="22"/>
          <w:szCs w:val="22"/>
        </w:rPr>
        <w:t>Czytelny podpis Wykonawcy/osób upoważniony do re</w:t>
      </w:r>
      <w:r w:rsidRPr="00A640F1" w:rsidR="00813716">
        <w:rPr>
          <w:rFonts w:ascii="Calibri" w:hAnsi="Calibri" w:cs="Calibri"/>
          <w:color w:val="000000"/>
          <w:sz w:val="22"/>
          <w:szCs w:val="22"/>
        </w:rPr>
        <w:t>p</w:t>
      </w:r>
      <w:r w:rsidRPr="00A640F1">
        <w:rPr>
          <w:rFonts w:ascii="Calibri" w:hAnsi="Calibri" w:cs="Calibri"/>
          <w:color w:val="000000"/>
          <w:sz w:val="22"/>
          <w:szCs w:val="22"/>
        </w:rPr>
        <w:t>rezentowania Wykonawcy</w:t>
      </w:r>
    </w:p>
    <w:sectPr w:rsidRPr="00A640F1" w:rsidR="00F31C1B" w:rsidSect="00962D6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orient="portrait"/>
      <w:pgMar w:top="1813" w:right="1418" w:bottom="1418" w:left="1276" w:header="340" w:footer="18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78446A" w:rsidRDefault="0078446A" w14:paraId="69E79F64" w14:textId="77777777">
      <w:r>
        <w:separator/>
      </w:r>
    </w:p>
  </w:endnote>
  <w:endnote w:type="continuationSeparator" w:id="0">
    <w:p w:rsidR="0078446A" w:rsidRDefault="0078446A" w14:paraId="62B0A490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panose1 w:val="020B0604020202020204"/>
    <w:charset w:val="EE"/>
    <w:family w:val="modern"/>
    <w:notTrueType/>
    <w:pitch w:val="default"/>
    <w:sig w:usb0="00000005" w:usb1="00000000" w:usb2="00000000" w:usb3="00000000" w:csb0="00000002" w:csb1="00000000"/>
  </w:font>
  <w:font w:name="Noto Sans CJK SC">
    <w:panose1 w:val="020B0604020202020204"/>
    <w:charset w:val="01"/>
    <w:family w:val="auto"/>
    <w:pitch w:val="variable"/>
  </w:font>
  <w:font w:name="Lohit Devanagari">
    <w:altName w:val="Calibri"/>
    <w:panose1 w:val="020B0604020202020204"/>
    <w:charset w:val="00"/>
    <w:family w:val="auto"/>
    <w:pitch w:val="variable"/>
  </w:font>
  <w:font w:name="Consolas">
    <w:panose1 w:val="020B0609020204030204"/>
    <w:charset w:val="EE"/>
    <w:family w:val="modern"/>
    <w:pitch w:val="fixed"/>
    <w:sig w:usb0="E10006FF" w:usb1="4000FCFF" w:usb2="00000009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E7A8B" w:rsidRDefault="00AE7A8B" w14:paraId="010AB5D9" w14:textId="7777777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5638B0" w:rsidRDefault="00AB4559" w14:paraId="74F05C98" w14:textId="77777777">
    <w:pPr>
      <w:pStyle w:val="Stopka"/>
      <w:ind w:left="-851"/>
    </w:pPr>
    <w:r>
      <w:rPr>
        <w:rFonts w:ascii="Calibri" w:hAnsi="Calibri" w:eastAsia="Calibri" w:cs="Calibri"/>
        <w:b/>
        <w:bCs/>
        <w:sz w:val="22"/>
        <w:szCs w:val="20"/>
        <w:lang w:val="pl-PL"/>
      </w:rPr>
      <w:t>Fundusze Europejskie dla Rozwoju Społecznego 2021-2027</w:t>
    </w:r>
    <w:r w:rsidR="005638B0">
      <w:rPr>
        <w:rFonts w:ascii="Calibri" w:hAnsi="Calibri" w:eastAsia="Calibri" w:cs="Calibri"/>
        <w:b/>
        <w:bCs/>
        <w:sz w:val="20"/>
        <w:szCs w:val="20"/>
      </w:rPr>
      <w:br/>
    </w:r>
    <w:r w:rsidR="005638B0">
      <w:rPr>
        <w:rFonts w:ascii="Calibri" w:hAnsi="Calibri" w:eastAsia="Calibri" w:cs="Calibri"/>
        <w:sz w:val="16"/>
        <w:szCs w:val="14"/>
      </w:rPr>
      <w:t xml:space="preserve">Regionalna Izba Gospodarcza Pomorza, Al. Grunwaldzka </w:t>
    </w:r>
    <w:r w:rsidR="005638B0">
      <w:rPr>
        <w:rFonts w:ascii="Calibri" w:hAnsi="Calibri" w:eastAsia="Calibri" w:cs="Calibri"/>
        <w:sz w:val="16"/>
        <w:szCs w:val="14"/>
        <w:lang w:val="pl-PL"/>
      </w:rPr>
      <w:t>82</w:t>
    </w:r>
    <w:r w:rsidR="005638B0">
      <w:rPr>
        <w:rFonts w:ascii="Calibri" w:hAnsi="Calibri" w:eastAsia="Calibri" w:cs="Calibri"/>
        <w:sz w:val="16"/>
        <w:szCs w:val="14"/>
      </w:rPr>
      <w:t>, 80-</w:t>
    </w:r>
    <w:r w:rsidR="005638B0">
      <w:rPr>
        <w:rFonts w:ascii="Calibri" w:hAnsi="Calibri" w:eastAsia="Calibri" w:cs="Calibri"/>
        <w:sz w:val="16"/>
        <w:szCs w:val="14"/>
        <w:lang w:val="pl-PL"/>
      </w:rPr>
      <w:t>244</w:t>
    </w:r>
    <w:r w:rsidR="005638B0">
      <w:rPr>
        <w:rFonts w:ascii="Calibri" w:hAnsi="Calibri" w:eastAsia="Calibri" w:cs="Calibri"/>
        <w:sz w:val="16"/>
        <w:szCs w:val="14"/>
      </w:rPr>
      <w:t xml:space="preserve"> Gdańsk  </w:t>
    </w:r>
  </w:p>
  <w:p w:rsidR="005638B0" w:rsidRDefault="005638B0" w14:paraId="441D25BF" w14:textId="77777777">
    <w:pPr>
      <w:ind w:left="-851"/>
    </w:pPr>
    <w:r>
      <w:rPr>
        <w:rFonts w:ascii="Calibri" w:hAnsi="Calibri" w:eastAsia="Calibri" w:cs="Calibri"/>
        <w:color w:val="000000"/>
        <w:sz w:val="16"/>
        <w:szCs w:val="14"/>
      </w:rPr>
      <w:t xml:space="preserve">Regionalna Izba Gospodarcza Pomorza </w:t>
    </w:r>
    <w:r>
      <w:rPr>
        <w:rFonts w:ascii="Calibri" w:hAnsi="Calibri" w:cs="Calibri"/>
        <w:color w:val="000000"/>
        <w:sz w:val="16"/>
      </w:rPr>
      <w:t xml:space="preserve">wpisana do rejestru stowarzyszeń i rejestru przedsiębiorców prowadzonych przez Sąd Rejonowy Gdańsk - Północ w Gdańsku, </w:t>
    </w:r>
    <w:r>
      <w:rPr>
        <w:rFonts w:ascii="Calibri" w:hAnsi="Calibri" w:cs="Calibri"/>
        <w:color w:val="000000"/>
        <w:sz w:val="16"/>
      </w:rPr>
      <w:br/>
    </w:r>
    <w:r>
      <w:rPr>
        <w:rFonts w:ascii="Calibri" w:hAnsi="Calibri" w:cs="Calibri"/>
        <w:color w:val="000000"/>
        <w:sz w:val="16"/>
      </w:rPr>
      <w:t>Wydział VII Gospodarczy Krajowego Rejestru Sądowego pod nr KRS: 0000311830, NIP 957-100-39-47, REGON 220657617</w:t>
    </w:r>
  </w:p>
  <w:p w:rsidR="005638B0" w:rsidRDefault="005638B0" w14:paraId="2D3DEF79" w14:textId="77777777">
    <w:pPr>
      <w:pStyle w:val="Stopka"/>
      <w:ind w:left="-1560"/>
      <w:rPr>
        <w:color w:val="000000"/>
        <w:sz w:val="2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Ind w:w="-885" w:type="dxa"/>
      <w:tblLayout w:type="fixed"/>
      <w:tblLook w:val="0000" w:firstRow="0" w:lastRow="0" w:firstColumn="0" w:lastColumn="0" w:noHBand="0" w:noVBand="0"/>
    </w:tblPr>
    <w:tblGrid>
      <w:gridCol w:w="10490"/>
      <w:gridCol w:w="3686"/>
    </w:tblGrid>
    <w:tr w:rsidR="005638B0" w14:paraId="6ACD5609" w14:textId="77777777">
      <w:tc>
        <w:tcPr>
          <w:tcW w:w="10490" w:type="dxa"/>
          <w:tcBorders>
            <w:top w:val="single" w:color="595959" w:sz="4" w:space="0"/>
          </w:tcBorders>
        </w:tcPr>
        <w:p w:rsidR="005638B0" w:rsidRDefault="00AB4559" w14:paraId="1D58C1E2" w14:textId="77777777">
          <w:pPr>
            <w:pStyle w:val="Stopka"/>
          </w:pPr>
          <w:r>
            <w:rPr>
              <w:rFonts w:ascii="Calibri" w:hAnsi="Calibri" w:eastAsia="Calibri" w:cs="Calibri"/>
              <w:b/>
              <w:bCs/>
              <w:sz w:val="22"/>
              <w:szCs w:val="20"/>
              <w:lang w:val="pl-PL"/>
            </w:rPr>
            <w:t>Fundusze Europejskie dla Rozwoju Społecznego 2021-2027</w:t>
          </w:r>
          <w:r w:rsidR="005638B0">
            <w:rPr>
              <w:rFonts w:ascii="Calibri" w:hAnsi="Calibri" w:eastAsia="Calibri" w:cs="Calibri"/>
              <w:b/>
              <w:bCs/>
              <w:sz w:val="20"/>
              <w:szCs w:val="20"/>
              <w:lang w:val="pl-PL" w:eastAsia="pl-PL"/>
            </w:rPr>
            <w:br/>
          </w:r>
          <w:r w:rsidR="005638B0">
            <w:rPr>
              <w:rFonts w:ascii="Calibri" w:hAnsi="Calibri" w:eastAsia="Calibri" w:cs="Calibri"/>
              <w:sz w:val="16"/>
              <w:szCs w:val="14"/>
              <w:lang w:val="pl-PL" w:eastAsia="pl-PL"/>
            </w:rPr>
            <w:t xml:space="preserve">Regionalna Izba Gospodarcza Pomorza, Al. </w:t>
          </w:r>
          <w:r w:rsidR="00440ECC">
            <w:rPr>
              <w:rFonts w:ascii="Calibri" w:hAnsi="Calibri" w:eastAsia="Calibri" w:cs="Calibri"/>
              <w:sz w:val="16"/>
              <w:szCs w:val="14"/>
              <w:lang w:val="pl-PL" w:eastAsia="pl-PL"/>
            </w:rPr>
            <w:t>Zwycięstwa 96/98, 81-451 Gdynia</w:t>
          </w:r>
          <w:r w:rsidR="005638B0">
            <w:rPr>
              <w:rFonts w:ascii="Calibri" w:hAnsi="Calibri" w:eastAsia="Calibri" w:cs="Calibri"/>
              <w:sz w:val="16"/>
              <w:szCs w:val="14"/>
              <w:lang w:val="pl-PL" w:eastAsia="pl-PL"/>
            </w:rPr>
            <w:t xml:space="preserve"> </w:t>
          </w:r>
        </w:p>
        <w:p w:rsidR="005638B0" w:rsidRDefault="005638B0" w14:paraId="7112B026" w14:textId="77777777">
          <w:r>
            <w:rPr>
              <w:rFonts w:ascii="Calibri" w:hAnsi="Calibri" w:eastAsia="Calibri" w:cs="Calibri"/>
              <w:color w:val="000000"/>
              <w:sz w:val="16"/>
              <w:szCs w:val="14"/>
            </w:rPr>
            <w:t xml:space="preserve">Regionalna Izba Gospodarcza Pomorza </w:t>
          </w:r>
          <w:r>
            <w:rPr>
              <w:rFonts w:ascii="Calibri" w:hAnsi="Calibri" w:cs="Calibri"/>
              <w:color w:val="000000"/>
              <w:sz w:val="16"/>
            </w:rPr>
            <w:t xml:space="preserve">wpisana do rejestru stowarzyszeń i rejestru przedsiębiorców prowadzonych przez Sąd Rejonowy Gdańsk - Północ w Gdańsku, </w:t>
          </w:r>
          <w:r>
            <w:rPr>
              <w:rFonts w:ascii="Calibri" w:hAnsi="Calibri" w:cs="Calibri"/>
              <w:color w:val="000000"/>
              <w:sz w:val="16"/>
            </w:rPr>
            <w:br/>
          </w:r>
          <w:r>
            <w:rPr>
              <w:rFonts w:ascii="Calibri" w:hAnsi="Calibri" w:cs="Calibri"/>
              <w:color w:val="000000"/>
              <w:sz w:val="16"/>
            </w:rPr>
            <w:t>Wydział VII Gospodarczy Krajowego Rejestru Sądowego pod nr KRS: 0000311830, NIP 957-100-39-47, REGON 220657617</w:t>
          </w:r>
        </w:p>
        <w:p w:rsidR="005638B0" w:rsidRDefault="005638B0" w14:paraId="74FC92B8" w14:textId="77777777">
          <w:pPr>
            <w:pStyle w:val="Stopka"/>
            <w:rPr>
              <w:rFonts w:ascii="Calibri" w:hAnsi="Calibri" w:eastAsia="Calibri" w:cs="Calibri"/>
              <w:color w:val="000000"/>
              <w:sz w:val="28"/>
              <w:lang w:val="pl-PL" w:eastAsia="pl-PL"/>
            </w:rPr>
          </w:pPr>
        </w:p>
      </w:tc>
      <w:tc>
        <w:tcPr>
          <w:tcW w:w="3686" w:type="dxa"/>
          <w:tcBorders>
            <w:top w:val="single" w:color="595959" w:sz="4" w:space="0"/>
          </w:tcBorders>
        </w:tcPr>
        <w:p w:rsidR="005638B0" w:rsidRDefault="005638B0" w14:paraId="189592DC" w14:textId="77777777">
          <w:pPr>
            <w:pStyle w:val="Stopka"/>
            <w:snapToGrid w:val="0"/>
            <w:rPr>
              <w:rFonts w:ascii="Calibri" w:hAnsi="Calibri" w:eastAsia="Calibri" w:cs="Calibri"/>
              <w:b/>
              <w:bCs/>
              <w:color w:val="000000"/>
              <w:sz w:val="28"/>
              <w:lang w:val="pl-PL" w:eastAsia="pl-PL"/>
            </w:rPr>
          </w:pPr>
        </w:p>
        <w:p w:rsidR="005638B0" w:rsidRDefault="005638B0" w14:paraId="3D2FB8B2" w14:textId="77777777">
          <w:pPr>
            <w:pStyle w:val="Stopka"/>
            <w:rPr>
              <w:rFonts w:ascii="Calibri" w:hAnsi="Calibri" w:eastAsia="Calibri" w:cs="Calibri"/>
              <w:b/>
              <w:bCs/>
              <w:color w:val="FF0000"/>
              <w:lang w:val="pl-PL" w:eastAsia="pl-PL"/>
            </w:rPr>
          </w:pPr>
        </w:p>
      </w:tc>
    </w:tr>
  </w:tbl>
  <w:p w:rsidR="005638B0" w:rsidRDefault="005638B0" w14:paraId="626A7B26" w14:textId="777777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78446A" w:rsidRDefault="0078446A" w14:paraId="59F53B7C" w14:textId="77777777">
      <w:r>
        <w:separator/>
      </w:r>
    </w:p>
  </w:footnote>
  <w:footnote w:type="continuationSeparator" w:id="0">
    <w:p w:rsidR="0078446A" w:rsidRDefault="0078446A" w14:paraId="56ED9242" w14:textId="77777777">
      <w:r>
        <w:continuationSeparator/>
      </w:r>
    </w:p>
  </w:footnote>
  <w:footnote w:id="1">
    <w:p w:rsidRPr="00A640F1" w:rsidR="00BE41E5" w:rsidRDefault="00BE41E5" w14:paraId="51942C97" w14:textId="6828E2C1">
      <w:pPr>
        <w:pStyle w:val="Tekstprzypisudolnego"/>
        <w:rPr>
          <w:rFonts w:ascii="Calibri" w:hAnsi="Calibri" w:cs="Calibri"/>
          <w:lang w:val="pl-PL"/>
        </w:rPr>
      </w:pPr>
      <w:r w:rsidRPr="00A640F1">
        <w:rPr>
          <w:rStyle w:val="Odwoanieprzypisudolnego"/>
          <w:rFonts w:ascii="Calibri" w:hAnsi="Calibri" w:cs="Calibri"/>
        </w:rPr>
        <w:footnoteRef/>
      </w:r>
      <w:r w:rsidRPr="00A640F1" w:rsidR="2316081E">
        <w:rPr>
          <w:rFonts w:ascii="Calibri" w:hAnsi="Calibri" w:cs="Calibri"/>
        </w:rPr>
        <w:t xml:space="preserve"> </w:t>
      </w:r>
      <w:r w:rsidRPr="00A640F1" w:rsidR="2316081E">
        <w:rPr>
          <w:rFonts w:ascii="Calibri" w:hAnsi="Calibri" w:cs="Calibri"/>
          <w:lang w:val="pl-PL"/>
        </w:rPr>
        <w:t>Szczegółowy opis warunków, które musi spełniać Trener/Egzaminator, jest opisany w zapytaniu ofertowym.</w:t>
      </w:r>
    </w:p>
  </w:footnote>
  <w:footnote w:id="2">
    <w:p w:rsidRPr="00A640F1" w:rsidR="00EE2E12" w:rsidRDefault="00EE2E12" w14:paraId="3C7F85C1" w14:textId="77777777">
      <w:pPr>
        <w:pStyle w:val="Tekstprzypisudolnego"/>
        <w:rPr>
          <w:rFonts w:ascii="Calibri" w:hAnsi="Calibri" w:cs="Calibri"/>
          <w:lang w:val="pl-PL"/>
        </w:rPr>
      </w:pPr>
      <w:r w:rsidRPr="00A640F1">
        <w:rPr>
          <w:rStyle w:val="Odwoanieprzypisudolnego"/>
          <w:rFonts w:ascii="Calibri" w:hAnsi="Calibri" w:cs="Calibri"/>
        </w:rPr>
        <w:footnoteRef/>
      </w:r>
      <w:r w:rsidRPr="00A640F1">
        <w:rPr>
          <w:rFonts w:ascii="Calibri" w:hAnsi="Calibri" w:cs="Calibri"/>
        </w:rPr>
        <w:t xml:space="preserve"> </w:t>
      </w:r>
      <w:r w:rsidRPr="00A640F1">
        <w:rPr>
          <w:rFonts w:ascii="Calibri" w:hAnsi="Calibri" w:cs="Calibri"/>
          <w:lang w:val="pl-PL"/>
        </w:rPr>
        <w:t xml:space="preserve">Należy określić część, do której delegowany jest Ekspert. W przypadku składania oferty do kilku części, należy określić doświadczenie każdego Eksperta delegowanego do realizacji zamówienia w odniesieniu do każdej części zamówienia. W tym celu należy złożyć kilka załączników lub skopiować tabele w tym załączniku.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E7A8B" w:rsidRDefault="00AE7A8B" w14:paraId="07DC2FE0" w14:textId="7777777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p w:rsidR="005638B0" w:rsidRDefault="00AE7A8B" w14:paraId="2229F494" w14:textId="77777777">
    <w:pPr>
      <w:pStyle w:val="Nagwek"/>
      <w:ind w:left="-851"/>
      <w:jc w:val="center"/>
    </w:pPr>
    <w:r w:rsidRPr="00D565AA">
      <w:rPr>
        <w:noProof/>
        <w:color w:val="000000"/>
      </w:rPr>
      <w:drawing>
        <wp:inline distT="0" distB="0" distL="0" distR="0" wp14:anchorId="0E2718C3" wp14:editId="0CEDAB96">
          <wp:extent cx="5817870" cy="558165"/>
          <wp:effectExtent l="0" t="0" r="0" b="0"/>
          <wp:docPr id="1" name="Obraz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17870" cy="558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p w:rsidR="005638B0" w:rsidRDefault="00AE7A8B" w14:paraId="1BE53AC3" w14:textId="77777777">
    <w:pPr>
      <w:pStyle w:val="Nagwek"/>
    </w:pPr>
    <w:r w:rsidRPr="00D565AA">
      <w:rPr>
        <w:noProof/>
        <w:color w:val="000000"/>
      </w:rPr>
      <w:drawing>
        <wp:inline distT="0" distB="0" distL="0" distR="0" wp14:anchorId="39DE1CDA" wp14:editId="1905A69F">
          <wp:extent cx="5817870" cy="558165"/>
          <wp:effectExtent l="0" t="0" r="0" b="0"/>
          <wp:docPr id="2" name="Obraz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17870" cy="558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ascii="Calibri" w:hAnsi="Calibri" w:eastAsia="Calibri" w:cs="Times New Roman"/>
        <w:sz w:val="22"/>
        <w:szCs w:val="22"/>
        <w:lang w:eastAsia="en-US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Calibri"/>
        <w:sz w:val="22"/>
        <w:szCs w:val="22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Calibri"/>
        <w:sz w:val="22"/>
        <w:szCs w:val="22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 w:cs="Calibri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Calibri" w:hAnsi="Calibri" w:cs="Calibri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00000007"/>
    <w:multiLevelType w:val="singleLevel"/>
    <w:tmpl w:val="00000007"/>
    <w:name w:val="WW8Num7"/>
    <w:lvl w:ilvl="0">
      <w:start w:val="1"/>
      <w:numFmt w:val="lowerLetter"/>
      <w:lvlText w:val="%1."/>
      <w:lvlJc w:val="left"/>
      <w:pPr>
        <w:tabs>
          <w:tab w:val="num" w:pos="0"/>
        </w:tabs>
        <w:ind w:left="1440" w:hanging="360"/>
      </w:pPr>
    </w:lvl>
  </w:abstractNum>
  <w:abstractNum w:abstractNumId="6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ascii="Calibri" w:hAnsi="Calibri" w:eastAsia="Calibri" w:cs="Times New Roman"/>
        <w:b/>
        <w:bCs/>
        <w:sz w:val="22"/>
        <w:szCs w:val="22"/>
        <w:lang w:eastAsia="en-US"/>
      </w:rPr>
    </w:lvl>
  </w:abstractNum>
  <w:abstractNum w:abstractNumId="7" w15:restartNumberingAfterBreak="0">
    <w:nsid w:val="00000009"/>
    <w:multiLevelType w:val="multilevel"/>
    <w:tmpl w:val="00000009"/>
    <w:name w:val="WW8Num9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880" w:hanging="180"/>
      </w:pPr>
      <w:rPr>
        <w:rFonts w:cs="Calibri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</w:lvl>
  </w:abstractNum>
  <w:abstractNum w:abstractNumId="8" w15:restartNumberingAfterBreak="0">
    <w:nsid w:val="0000000A"/>
    <w:multiLevelType w:val="singleLevel"/>
    <w:tmpl w:val="0000000A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ascii="Calibri" w:hAnsi="Calibri" w:eastAsia="Calibri" w:cs="Times New Roman"/>
        <w:sz w:val="22"/>
        <w:szCs w:val="22"/>
        <w:lang w:eastAsia="en-U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Calibri"/>
        <w:sz w:val="22"/>
        <w:szCs w:val="22"/>
      </w:rPr>
    </w:lvl>
  </w:abstractNum>
  <w:abstractNum w:abstractNumId="10" w15:restartNumberingAfterBreak="0">
    <w:nsid w:val="0000000C"/>
    <w:multiLevelType w:val="singleLevel"/>
    <w:tmpl w:val="0000000C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libri"/>
      </w:rPr>
    </w:lvl>
  </w:abstractNum>
  <w:abstractNum w:abstractNumId="11" w15:restartNumberingAfterBreak="0">
    <w:nsid w:val="0000000D"/>
    <w:multiLevelType w:val="singleLevel"/>
    <w:tmpl w:val="0000000D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ascii="Calibri" w:hAnsi="Calibri" w:eastAsia="Calibri" w:cs="Times New Roman"/>
        <w:sz w:val="22"/>
        <w:szCs w:val="22"/>
        <w:lang w:eastAsia="en-US"/>
      </w:rPr>
    </w:lvl>
  </w:abstractNum>
  <w:abstractNum w:abstractNumId="12" w15:restartNumberingAfterBreak="0">
    <w:nsid w:val="0000000E"/>
    <w:multiLevelType w:val="singleLevel"/>
    <w:tmpl w:val="0000000E"/>
    <w:name w:val="WW8Num15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  <w:rPr>
        <w:rFonts w:cs="Calibri"/>
      </w:rPr>
    </w:lvl>
  </w:abstractNum>
  <w:abstractNum w:abstractNumId="13" w15:restartNumberingAfterBreak="0">
    <w:nsid w:val="0000000F"/>
    <w:multiLevelType w:val="multilevel"/>
    <w:tmpl w:val="0000000F"/>
    <w:name w:val="WW8Num16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520" w:hanging="180"/>
      </w:pPr>
      <w:rPr>
        <w:rFonts w:cs="Calibri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4" w15:restartNumberingAfterBreak="0">
    <w:nsid w:val="00000010"/>
    <w:multiLevelType w:val="singleLevel"/>
    <w:tmpl w:val="00000010"/>
    <w:name w:val="WW8Num17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  <w:rPr>
        <w:rFonts w:cs="Calibri"/>
      </w:rPr>
    </w:lvl>
  </w:abstractNum>
  <w:abstractNum w:abstractNumId="15" w15:restartNumberingAfterBreak="0">
    <w:nsid w:val="00000011"/>
    <w:multiLevelType w:val="singleLevel"/>
    <w:tmpl w:val="00000011"/>
    <w:name w:val="WW8Num18"/>
    <w:lvl w:ilvl="0">
      <w:start w:val="1"/>
      <w:numFmt w:val="bullet"/>
      <w:lvlText w:val=""/>
      <w:lvlJc w:val="left"/>
      <w:pPr>
        <w:tabs>
          <w:tab w:val="num" w:pos="0"/>
        </w:tabs>
        <w:ind w:left="1428" w:hanging="360"/>
      </w:pPr>
      <w:rPr>
        <w:rFonts w:hint="default" w:ascii="Symbol" w:hAnsi="Symbol" w:cs="Symbol"/>
        <w:sz w:val="22"/>
        <w:szCs w:val="22"/>
        <w:shd w:val="clear" w:color="auto" w:fill="FFFFFF"/>
      </w:rPr>
    </w:lvl>
  </w:abstractNum>
  <w:abstractNum w:abstractNumId="16" w15:restartNumberingAfterBreak="0">
    <w:nsid w:val="00000012"/>
    <w:multiLevelType w:val="singleLevel"/>
    <w:tmpl w:val="00000012"/>
    <w:name w:val="WW8Num19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hint="default" w:cs="Calibri"/>
      </w:rPr>
    </w:lvl>
  </w:abstractNum>
  <w:abstractNum w:abstractNumId="17" w15:restartNumberingAfterBreak="0">
    <w:nsid w:val="00000013"/>
    <w:multiLevelType w:val="singleLevel"/>
    <w:tmpl w:val="00000013"/>
    <w:name w:val="WW8Num20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ascii="Calibri" w:hAnsi="Calibri" w:eastAsia="Calibri" w:cs="Times New Roman"/>
        <w:sz w:val="22"/>
        <w:szCs w:val="22"/>
        <w:lang w:eastAsia="en-US"/>
      </w:rPr>
    </w:lvl>
  </w:abstractNum>
  <w:abstractNum w:abstractNumId="18" w15:restartNumberingAfterBreak="0">
    <w:nsid w:val="00000014"/>
    <w:multiLevelType w:val="singleLevel"/>
    <w:tmpl w:val="00000014"/>
    <w:name w:val="WW8Num2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9" w15:restartNumberingAfterBreak="0">
    <w:nsid w:val="00000015"/>
    <w:multiLevelType w:val="singleLevel"/>
    <w:tmpl w:val="00000015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libri"/>
      </w:rPr>
    </w:lvl>
  </w:abstractNum>
  <w:abstractNum w:abstractNumId="20" w15:restartNumberingAfterBreak="0">
    <w:nsid w:val="00000017"/>
    <w:multiLevelType w:val="singleLevel"/>
    <w:tmpl w:val="00000017"/>
    <w:name w:val="WW8Num24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ascii="Calibri" w:hAnsi="Calibri" w:eastAsia="Calibri" w:cs="Times New Roman"/>
        <w:b/>
        <w:bCs/>
        <w:sz w:val="22"/>
        <w:szCs w:val="22"/>
        <w:lang w:eastAsia="en-US"/>
      </w:rPr>
    </w:lvl>
  </w:abstractNum>
  <w:abstractNum w:abstractNumId="21" w15:restartNumberingAfterBreak="0">
    <w:nsid w:val="00000018"/>
    <w:multiLevelType w:val="singleLevel"/>
    <w:tmpl w:val="00000018"/>
    <w:name w:val="WW8Num25"/>
    <w:lvl w:ilvl="0">
      <w:start w:val="1"/>
      <w:numFmt w:val="lowerLetter"/>
      <w:lvlText w:val="%1."/>
      <w:lvlJc w:val="left"/>
      <w:pPr>
        <w:tabs>
          <w:tab w:val="num" w:pos="0"/>
        </w:tabs>
        <w:ind w:left="1440" w:hanging="360"/>
      </w:pPr>
    </w:lvl>
  </w:abstractNum>
  <w:abstractNum w:abstractNumId="22" w15:restartNumberingAfterBreak="0">
    <w:nsid w:val="00000019"/>
    <w:multiLevelType w:val="multilevel"/>
    <w:tmpl w:val="00000019"/>
    <w:name w:val="WW8Num2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Calibri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ascii="Calibri" w:hAnsi="Calibri" w:cs="Calibri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3" w15:restartNumberingAfterBreak="0">
    <w:nsid w:val="0000001A"/>
    <w:multiLevelType w:val="singleLevel"/>
    <w:tmpl w:val="0000001A"/>
    <w:name w:val="WW8Num2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Calibri"/>
      </w:rPr>
    </w:lvl>
  </w:abstractNum>
  <w:abstractNum w:abstractNumId="24" w15:restartNumberingAfterBreak="0">
    <w:nsid w:val="0000001B"/>
    <w:multiLevelType w:val="singleLevel"/>
    <w:tmpl w:val="0000001B"/>
    <w:name w:val="WW8Num2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  <w:lang w:eastAsia="en-US"/>
      </w:rPr>
    </w:lvl>
  </w:abstractNum>
  <w:abstractNum w:abstractNumId="25" w15:restartNumberingAfterBreak="0">
    <w:nsid w:val="0000001C"/>
    <w:multiLevelType w:val="multilevel"/>
    <w:tmpl w:val="0000001C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libri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0A4E0200"/>
    <w:multiLevelType w:val="hybridMultilevel"/>
    <w:tmpl w:val="CF0C9B72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7" w15:restartNumberingAfterBreak="0">
    <w:nsid w:val="31666090"/>
    <w:multiLevelType w:val="hybridMultilevel"/>
    <w:tmpl w:val="6B46F43E"/>
    <w:lvl w:ilvl="0" w:tplc="0415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28" w15:restartNumberingAfterBreak="0">
    <w:nsid w:val="3B2C50C6"/>
    <w:multiLevelType w:val="hybridMultilevel"/>
    <w:tmpl w:val="5E88F0D8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7707C82"/>
    <w:multiLevelType w:val="hybridMultilevel"/>
    <w:tmpl w:val="5E88F0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B39286A"/>
    <w:multiLevelType w:val="hybridMultilevel"/>
    <w:tmpl w:val="2DC8A08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23034058">
    <w:abstractNumId w:val="0"/>
  </w:num>
  <w:num w:numId="2" w16cid:durableId="1444769279">
    <w:abstractNumId w:val="30"/>
  </w:num>
  <w:num w:numId="3" w16cid:durableId="657878002">
    <w:abstractNumId w:val="27"/>
  </w:num>
  <w:num w:numId="4" w16cid:durableId="1698578459">
    <w:abstractNumId w:val="29"/>
  </w:num>
  <w:num w:numId="5" w16cid:durableId="373887263">
    <w:abstractNumId w:val="28"/>
  </w:num>
  <w:num w:numId="6" w16cid:durableId="387265541">
    <w:abstractNumId w:val="26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 wp14">
  <w:zoom w:percent="225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trackRevisions w:val="false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002D"/>
    <w:rsid w:val="0000654F"/>
    <w:rsid w:val="00026353"/>
    <w:rsid w:val="000359F4"/>
    <w:rsid w:val="000414D0"/>
    <w:rsid w:val="000A0E83"/>
    <w:rsid w:val="000A3A15"/>
    <w:rsid w:val="000B3036"/>
    <w:rsid w:val="000B527E"/>
    <w:rsid w:val="000C510F"/>
    <w:rsid w:val="000D3E66"/>
    <w:rsid w:val="000D5142"/>
    <w:rsid w:val="000F64FC"/>
    <w:rsid w:val="00120F64"/>
    <w:rsid w:val="001D16B8"/>
    <w:rsid w:val="001D69F1"/>
    <w:rsid w:val="00231DF7"/>
    <w:rsid w:val="0024002D"/>
    <w:rsid w:val="00243A57"/>
    <w:rsid w:val="002465E1"/>
    <w:rsid w:val="00274C87"/>
    <w:rsid w:val="00292CFE"/>
    <w:rsid w:val="002C458D"/>
    <w:rsid w:val="00301491"/>
    <w:rsid w:val="0031234C"/>
    <w:rsid w:val="00323DA7"/>
    <w:rsid w:val="00327582"/>
    <w:rsid w:val="003405FE"/>
    <w:rsid w:val="00345272"/>
    <w:rsid w:val="00357191"/>
    <w:rsid w:val="00372121"/>
    <w:rsid w:val="00373F37"/>
    <w:rsid w:val="003816A5"/>
    <w:rsid w:val="00382C00"/>
    <w:rsid w:val="00393AF4"/>
    <w:rsid w:val="003B70F1"/>
    <w:rsid w:val="003F365B"/>
    <w:rsid w:val="003F77AB"/>
    <w:rsid w:val="00401463"/>
    <w:rsid w:val="00404C03"/>
    <w:rsid w:val="00411D10"/>
    <w:rsid w:val="00436F6C"/>
    <w:rsid w:val="00440ECC"/>
    <w:rsid w:val="00442E80"/>
    <w:rsid w:val="00443F04"/>
    <w:rsid w:val="00487F2B"/>
    <w:rsid w:val="00490797"/>
    <w:rsid w:val="00490C20"/>
    <w:rsid w:val="00494F6C"/>
    <w:rsid w:val="004B04D1"/>
    <w:rsid w:val="004B6D2A"/>
    <w:rsid w:val="004C0395"/>
    <w:rsid w:val="004C0F42"/>
    <w:rsid w:val="004C3BDA"/>
    <w:rsid w:val="004E36DA"/>
    <w:rsid w:val="004E5F8F"/>
    <w:rsid w:val="004F67E4"/>
    <w:rsid w:val="005033A6"/>
    <w:rsid w:val="0051584C"/>
    <w:rsid w:val="005320AA"/>
    <w:rsid w:val="00541AFA"/>
    <w:rsid w:val="00541E6F"/>
    <w:rsid w:val="00551258"/>
    <w:rsid w:val="00555E80"/>
    <w:rsid w:val="005638B0"/>
    <w:rsid w:val="00570B76"/>
    <w:rsid w:val="00576798"/>
    <w:rsid w:val="00581E88"/>
    <w:rsid w:val="00590D51"/>
    <w:rsid w:val="005E1D56"/>
    <w:rsid w:val="005E5745"/>
    <w:rsid w:val="005F5E6B"/>
    <w:rsid w:val="00632B43"/>
    <w:rsid w:val="00645B13"/>
    <w:rsid w:val="006642A6"/>
    <w:rsid w:val="00676543"/>
    <w:rsid w:val="006B424F"/>
    <w:rsid w:val="006D215C"/>
    <w:rsid w:val="006D533C"/>
    <w:rsid w:val="006E3FA5"/>
    <w:rsid w:val="006F28BC"/>
    <w:rsid w:val="006F33CA"/>
    <w:rsid w:val="00711172"/>
    <w:rsid w:val="007132AE"/>
    <w:rsid w:val="00715F4F"/>
    <w:rsid w:val="007212B1"/>
    <w:rsid w:val="00752E55"/>
    <w:rsid w:val="007636E8"/>
    <w:rsid w:val="00771EFC"/>
    <w:rsid w:val="007741B6"/>
    <w:rsid w:val="00774A8F"/>
    <w:rsid w:val="00776BF7"/>
    <w:rsid w:val="0078446A"/>
    <w:rsid w:val="00794CAE"/>
    <w:rsid w:val="007C44DF"/>
    <w:rsid w:val="007F6492"/>
    <w:rsid w:val="00805E1D"/>
    <w:rsid w:val="00813716"/>
    <w:rsid w:val="008150C8"/>
    <w:rsid w:val="00841D5D"/>
    <w:rsid w:val="00844620"/>
    <w:rsid w:val="0084498D"/>
    <w:rsid w:val="0085767D"/>
    <w:rsid w:val="00894DD1"/>
    <w:rsid w:val="008A2B3F"/>
    <w:rsid w:val="008A2D4E"/>
    <w:rsid w:val="008A45D5"/>
    <w:rsid w:val="008B5A7C"/>
    <w:rsid w:val="008B5EE4"/>
    <w:rsid w:val="008D403F"/>
    <w:rsid w:val="008D44F9"/>
    <w:rsid w:val="008D4E7B"/>
    <w:rsid w:val="008E3714"/>
    <w:rsid w:val="008E7EC2"/>
    <w:rsid w:val="008F503E"/>
    <w:rsid w:val="00904B50"/>
    <w:rsid w:val="00907E6E"/>
    <w:rsid w:val="00910E5C"/>
    <w:rsid w:val="00951722"/>
    <w:rsid w:val="00954EC3"/>
    <w:rsid w:val="00962D64"/>
    <w:rsid w:val="00967F7B"/>
    <w:rsid w:val="00972C88"/>
    <w:rsid w:val="009A5BA3"/>
    <w:rsid w:val="009B1035"/>
    <w:rsid w:val="009D1124"/>
    <w:rsid w:val="009D28A9"/>
    <w:rsid w:val="009E3747"/>
    <w:rsid w:val="009E5B71"/>
    <w:rsid w:val="009F135E"/>
    <w:rsid w:val="00A07217"/>
    <w:rsid w:val="00A1334D"/>
    <w:rsid w:val="00A14B42"/>
    <w:rsid w:val="00A23647"/>
    <w:rsid w:val="00A2477B"/>
    <w:rsid w:val="00A640F1"/>
    <w:rsid w:val="00A6663A"/>
    <w:rsid w:val="00A80E18"/>
    <w:rsid w:val="00A824D6"/>
    <w:rsid w:val="00AB4559"/>
    <w:rsid w:val="00AB79BB"/>
    <w:rsid w:val="00AC3F9B"/>
    <w:rsid w:val="00AE7A8B"/>
    <w:rsid w:val="00AF741A"/>
    <w:rsid w:val="00B02D27"/>
    <w:rsid w:val="00B64128"/>
    <w:rsid w:val="00B85C35"/>
    <w:rsid w:val="00B93266"/>
    <w:rsid w:val="00BA4CE9"/>
    <w:rsid w:val="00BB452F"/>
    <w:rsid w:val="00BB4C9D"/>
    <w:rsid w:val="00BC5106"/>
    <w:rsid w:val="00BE41E5"/>
    <w:rsid w:val="00C06057"/>
    <w:rsid w:val="00C51393"/>
    <w:rsid w:val="00C54092"/>
    <w:rsid w:val="00C67200"/>
    <w:rsid w:val="00C72C8D"/>
    <w:rsid w:val="00C8403F"/>
    <w:rsid w:val="00CB730C"/>
    <w:rsid w:val="00CC0E52"/>
    <w:rsid w:val="00D00D6E"/>
    <w:rsid w:val="00D121F5"/>
    <w:rsid w:val="00D226B2"/>
    <w:rsid w:val="00D322D1"/>
    <w:rsid w:val="00D4557D"/>
    <w:rsid w:val="00D83F8C"/>
    <w:rsid w:val="00D93C43"/>
    <w:rsid w:val="00DD0344"/>
    <w:rsid w:val="00DD6277"/>
    <w:rsid w:val="00DD6289"/>
    <w:rsid w:val="00DE06D6"/>
    <w:rsid w:val="00DF078B"/>
    <w:rsid w:val="00E25D30"/>
    <w:rsid w:val="00E307E2"/>
    <w:rsid w:val="00EB2754"/>
    <w:rsid w:val="00EB7621"/>
    <w:rsid w:val="00ED4551"/>
    <w:rsid w:val="00ED5CE7"/>
    <w:rsid w:val="00EE00FC"/>
    <w:rsid w:val="00EE1D78"/>
    <w:rsid w:val="00EE2E12"/>
    <w:rsid w:val="00F1279F"/>
    <w:rsid w:val="00F14ACA"/>
    <w:rsid w:val="00F176D0"/>
    <w:rsid w:val="00F21A28"/>
    <w:rsid w:val="00F24220"/>
    <w:rsid w:val="00F31C1B"/>
    <w:rsid w:val="00F420F3"/>
    <w:rsid w:val="00F551F5"/>
    <w:rsid w:val="00F56BCF"/>
    <w:rsid w:val="00FC67DA"/>
    <w:rsid w:val="00FD7496"/>
    <w:rsid w:val="00FF2BBD"/>
    <w:rsid w:val="00FF7EED"/>
    <w:rsid w:val="0AFEFB7E"/>
    <w:rsid w:val="0C18F85C"/>
    <w:rsid w:val="0D48F6A8"/>
    <w:rsid w:val="0DEB9938"/>
    <w:rsid w:val="11FFE5E1"/>
    <w:rsid w:val="12372ED6"/>
    <w:rsid w:val="135DD96D"/>
    <w:rsid w:val="1722F1C1"/>
    <w:rsid w:val="1A544590"/>
    <w:rsid w:val="1A86266F"/>
    <w:rsid w:val="2316081E"/>
    <w:rsid w:val="27F272D2"/>
    <w:rsid w:val="3232B53F"/>
    <w:rsid w:val="3405D34A"/>
    <w:rsid w:val="3956B911"/>
    <w:rsid w:val="46A34A8D"/>
    <w:rsid w:val="4BF6C13B"/>
    <w:rsid w:val="4C527176"/>
    <w:rsid w:val="4EAAABEB"/>
    <w:rsid w:val="54CE56E8"/>
    <w:rsid w:val="59DE446C"/>
    <w:rsid w:val="5AB18F1C"/>
    <w:rsid w:val="66667754"/>
    <w:rsid w:val="6D8EBDAB"/>
    <w:rsid w:val="709122B3"/>
    <w:rsid w:val="72D40368"/>
    <w:rsid w:val="74154FE0"/>
    <w:rsid w:val="74744EF3"/>
    <w:rsid w:val="7C3766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5D0695D5"/>
  <w15:chartTrackingRefBased/>
  <w15:docId w15:val="{083EF034-50F6-5148-8D87-69E535B3BBE6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 wp14">
  <w:docDefaults>
    <w:rPrDefault>
      <w:rPr>
        <w:rFonts w:ascii="Times New Roman" w:hAnsi="Times New Roman" w:eastAsia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pPr>
      <w:suppressAutoHyphens/>
    </w:pPr>
    <w:rPr>
      <w:rFonts w:ascii="Arial" w:hAnsi="Arial" w:cs="Arial"/>
      <w:sz w:val="24"/>
      <w:szCs w:val="24"/>
      <w:lang w:eastAsia="zh-CN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spacing w:before="240" w:after="60"/>
      <w:outlineLvl w:val="1"/>
    </w:pPr>
    <w:rPr>
      <w:rFonts w:ascii="Cambria" w:hAnsi="Cambria" w:cs="Cambria"/>
      <w:b/>
      <w:bCs/>
      <w:i/>
      <w:iCs/>
      <w:sz w:val="28"/>
      <w:szCs w:val="28"/>
      <w:lang w:val="x-none"/>
    </w:rPr>
  </w:style>
  <w:style w:type="paragraph" w:styleId="Nagwek3">
    <w:name w:val="heading 3"/>
    <w:basedOn w:val="Normalny"/>
    <w:next w:val="Tekstpodstawowy"/>
    <w:qFormat/>
    <w:pPr>
      <w:numPr>
        <w:ilvl w:val="2"/>
        <w:numId w:val="1"/>
      </w:numPr>
      <w:spacing w:before="280" w:after="280"/>
      <w:outlineLvl w:val="2"/>
    </w:pPr>
    <w:rPr>
      <w:rFonts w:ascii="Times New Roman" w:hAnsi="Times New Roman" w:cs="Times New Roman"/>
      <w:b/>
      <w:bCs/>
      <w:sz w:val="27"/>
      <w:szCs w:val="27"/>
      <w:lang w:val="x-none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character" w:styleId="WW8Num1z0" w:customStyle="1">
    <w:name w:val="WW8Num1z0"/>
  </w:style>
  <w:style w:type="character" w:styleId="WW8Num1z1" w:customStyle="1">
    <w:name w:val="WW8Num1z1"/>
  </w:style>
  <w:style w:type="character" w:styleId="WW8Num1z2" w:customStyle="1">
    <w:name w:val="WW8Num1z2"/>
  </w:style>
  <w:style w:type="character" w:styleId="WW8Num1z3" w:customStyle="1">
    <w:name w:val="WW8Num1z3"/>
  </w:style>
  <w:style w:type="character" w:styleId="WW8Num1z4" w:customStyle="1">
    <w:name w:val="WW8Num1z4"/>
  </w:style>
  <w:style w:type="character" w:styleId="WW8Num1z5" w:customStyle="1">
    <w:name w:val="WW8Num1z5"/>
  </w:style>
  <w:style w:type="character" w:styleId="WW8Num1z6" w:customStyle="1">
    <w:name w:val="WW8Num1z6"/>
  </w:style>
  <w:style w:type="character" w:styleId="WW8Num1z7" w:customStyle="1">
    <w:name w:val="WW8Num1z7"/>
  </w:style>
  <w:style w:type="character" w:styleId="WW8Num1z8" w:customStyle="1">
    <w:name w:val="WW8Num1z8"/>
  </w:style>
  <w:style w:type="character" w:styleId="WW8Num2z0" w:customStyle="1">
    <w:name w:val="WW8Num2z0"/>
    <w:rPr>
      <w:rFonts w:ascii="Calibri" w:hAnsi="Calibri" w:eastAsia="Calibri" w:cs="Times New Roman"/>
      <w:sz w:val="22"/>
      <w:szCs w:val="22"/>
      <w:lang w:eastAsia="en-US"/>
    </w:rPr>
  </w:style>
  <w:style w:type="character" w:styleId="WW8Num3z0" w:customStyle="1">
    <w:name w:val="WW8Num3z0"/>
    <w:rPr>
      <w:rFonts w:ascii="Calibri" w:hAnsi="Calibri" w:cs="Calibri"/>
      <w:sz w:val="22"/>
      <w:szCs w:val="22"/>
    </w:rPr>
  </w:style>
  <w:style w:type="character" w:styleId="WW8Num4z0" w:customStyle="1">
    <w:name w:val="WW8Num4z0"/>
    <w:rPr>
      <w:rFonts w:ascii="Calibri" w:hAnsi="Calibri" w:cs="Calibri"/>
      <w:sz w:val="22"/>
      <w:szCs w:val="22"/>
    </w:rPr>
  </w:style>
  <w:style w:type="character" w:styleId="WW8Num5z0" w:customStyle="1">
    <w:name w:val="WW8Num5z0"/>
    <w:rPr>
      <w:rFonts w:ascii="Calibri" w:hAnsi="Calibri" w:cs="Calibri"/>
      <w:sz w:val="22"/>
      <w:szCs w:val="22"/>
    </w:rPr>
  </w:style>
  <w:style w:type="character" w:styleId="WW8Num5z2" w:customStyle="1">
    <w:name w:val="WW8Num5z2"/>
  </w:style>
  <w:style w:type="character" w:styleId="WW8Num5z3" w:customStyle="1">
    <w:name w:val="WW8Num5z3"/>
  </w:style>
  <w:style w:type="character" w:styleId="WW8Num5z4" w:customStyle="1">
    <w:name w:val="WW8Num5z4"/>
  </w:style>
  <w:style w:type="character" w:styleId="WW8Num5z5" w:customStyle="1">
    <w:name w:val="WW8Num5z5"/>
  </w:style>
  <w:style w:type="character" w:styleId="WW8Num5z6" w:customStyle="1">
    <w:name w:val="WW8Num5z6"/>
  </w:style>
  <w:style w:type="character" w:styleId="WW8Num5z7" w:customStyle="1">
    <w:name w:val="WW8Num5z7"/>
  </w:style>
  <w:style w:type="character" w:styleId="WW8Num5z8" w:customStyle="1">
    <w:name w:val="WW8Num5z8"/>
  </w:style>
  <w:style w:type="character" w:styleId="WW8Num6z0" w:customStyle="1">
    <w:name w:val="WW8Num6z0"/>
    <w:rPr>
      <w:rFonts w:ascii="Calibri" w:hAnsi="Calibri" w:eastAsia="Calibri" w:cs="Times New Roman"/>
      <w:sz w:val="22"/>
      <w:szCs w:val="22"/>
    </w:rPr>
  </w:style>
  <w:style w:type="character" w:styleId="WW8Num7z0" w:customStyle="1">
    <w:name w:val="WW8Num7z0"/>
  </w:style>
  <w:style w:type="character" w:styleId="WW8Num8z0" w:customStyle="1">
    <w:name w:val="WW8Num8z0"/>
    <w:rPr>
      <w:rFonts w:ascii="Calibri" w:hAnsi="Calibri" w:eastAsia="Calibri" w:cs="Times New Roman"/>
      <w:b/>
      <w:bCs/>
      <w:sz w:val="22"/>
      <w:szCs w:val="22"/>
      <w:lang w:eastAsia="en-US"/>
    </w:rPr>
  </w:style>
  <w:style w:type="character" w:styleId="WW8Num9z0" w:customStyle="1">
    <w:name w:val="WW8Num9z0"/>
  </w:style>
  <w:style w:type="character" w:styleId="WW8Num9z1" w:customStyle="1">
    <w:name w:val="WW8Num9z1"/>
  </w:style>
  <w:style w:type="character" w:styleId="WW8Num9z2" w:customStyle="1">
    <w:name w:val="WW8Num9z2"/>
    <w:rPr>
      <w:rFonts w:cs="Calibri"/>
    </w:rPr>
  </w:style>
  <w:style w:type="character" w:styleId="WW8Num9z3" w:customStyle="1">
    <w:name w:val="WW8Num9z3"/>
  </w:style>
  <w:style w:type="character" w:styleId="WW8Num9z4" w:customStyle="1">
    <w:name w:val="WW8Num9z4"/>
  </w:style>
  <w:style w:type="character" w:styleId="WW8Num9z5" w:customStyle="1">
    <w:name w:val="WW8Num9z5"/>
  </w:style>
  <w:style w:type="character" w:styleId="WW8Num9z6" w:customStyle="1">
    <w:name w:val="WW8Num9z6"/>
  </w:style>
  <w:style w:type="character" w:styleId="WW8Num9z7" w:customStyle="1">
    <w:name w:val="WW8Num9z7"/>
  </w:style>
  <w:style w:type="character" w:styleId="WW8Num9z8" w:customStyle="1">
    <w:name w:val="WW8Num9z8"/>
  </w:style>
  <w:style w:type="character" w:styleId="WW8Num10z0" w:customStyle="1">
    <w:name w:val="WW8Num10z0"/>
    <w:rPr>
      <w:rFonts w:ascii="Calibri" w:hAnsi="Calibri" w:eastAsia="Calibri" w:cs="Times New Roman"/>
      <w:sz w:val="22"/>
      <w:szCs w:val="22"/>
      <w:lang w:eastAsia="en-US"/>
    </w:rPr>
  </w:style>
  <w:style w:type="character" w:styleId="WW8Num11z0" w:customStyle="1">
    <w:name w:val="WW8Num11z0"/>
    <w:rPr>
      <w:rFonts w:ascii="Calibri" w:hAnsi="Calibri" w:cs="Calibri"/>
      <w:sz w:val="22"/>
      <w:szCs w:val="22"/>
    </w:rPr>
  </w:style>
  <w:style w:type="character" w:styleId="WW8Num12z0" w:customStyle="1">
    <w:name w:val="WW8Num12z0"/>
    <w:rPr>
      <w:rFonts w:cs="Calibri"/>
    </w:rPr>
  </w:style>
  <w:style w:type="character" w:styleId="WW8Num13z0" w:customStyle="1">
    <w:name w:val="WW8Num13z0"/>
    <w:rPr>
      <w:rFonts w:cs="Calibri"/>
    </w:rPr>
  </w:style>
  <w:style w:type="character" w:styleId="WW8Num14z0" w:customStyle="1">
    <w:name w:val="WW8Num14z0"/>
    <w:rPr>
      <w:rFonts w:ascii="Calibri" w:hAnsi="Calibri" w:eastAsia="Calibri" w:cs="Times New Roman"/>
      <w:sz w:val="22"/>
      <w:szCs w:val="22"/>
      <w:lang w:eastAsia="en-US"/>
    </w:rPr>
  </w:style>
  <w:style w:type="character" w:styleId="WW8Num15z0" w:customStyle="1">
    <w:name w:val="WW8Num15z0"/>
    <w:rPr>
      <w:rFonts w:cs="Calibri"/>
    </w:rPr>
  </w:style>
  <w:style w:type="character" w:styleId="WW8Num16z0" w:customStyle="1">
    <w:name w:val="WW8Num16z0"/>
  </w:style>
  <w:style w:type="character" w:styleId="WW8Num16z1" w:customStyle="1">
    <w:name w:val="WW8Num16z1"/>
  </w:style>
  <w:style w:type="character" w:styleId="WW8Num16z2" w:customStyle="1">
    <w:name w:val="WW8Num16z2"/>
    <w:rPr>
      <w:rFonts w:cs="Calibri"/>
    </w:rPr>
  </w:style>
  <w:style w:type="character" w:styleId="WW8Num16z3" w:customStyle="1">
    <w:name w:val="WW8Num16z3"/>
  </w:style>
  <w:style w:type="character" w:styleId="WW8Num16z4" w:customStyle="1">
    <w:name w:val="WW8Num16z4"/>
  </w:style>
  <w:style w:type="character" w:styleId="WW8Num16z5" w:customStyle="1">
    <w:name w:val="WW8Num16z5"/>
  </w:style>
  <w:style w:type="character" w:styleId="WW8Num16z6" w:customStyle="1">
    <w:name w:val="WW8Num16z6"/>
  </w:style>
  <w:style w:type="character" w:styleId="WW8Num16z7" w:customStyle="1">
    <w:name w:val="WW8Num16z7"/>
  </w:style>
  <w:style w:type="character" w:styleId="WW8Num16z8" w:customStyle="1">
    <w:name w:val="WW8Num16z8"/>
  </w:style>
  <w:style w:type="character" w:styleId="WW8Num17z0" w:customStyle="1">
    <w:name w:val="WW8Num17z0"/>
    <w:rPr>
      <w:rFonts w:cs="Calibri"/>
    </w:rPr>
  </w:style>
  <w:style w:type="character" w:styleId="WW8Num18z0" w:customStyle="1">
    <w:name w:val="WW8Num18z0"/>
    <w:rPr>
      <w:rFonts w:hint="default" w:ascii="Symbol" w:hAnsi="Symbol" w:cs="Symbol"/>
      <w:sz w:val="22"/>
      <w:szCs w:val="22"/>
      <w:shd w:val="clear" w:color="auto" w:fill="FFFFFF"/>
    </w:rPr>
  </w:style>
  <w:style w:type="character" w:styleId="WW8Num19z0" w:customStyle="1">
    <w:name w:val="WW8Num19z0"/>
    <w:rPr>
      <w:rFonts w:hint="default" w:cs="Calibri"/>
    </w:rPr>
  </w:style>
  <w:style w:type="character" w:styleId="WW8Num20z0" w:customStyle="1">
    <w:name w:val="WW8Num20z0"/>
    <w:rPr>
      <w:rFonts w:ascii="Calibri" w:hAnsi="Calibri" w:eastAsia="Calibri" w:cs="Times New Roman"/>
      <w:sz w:val="22"/>
      <w:szCs w:val="22"/>
      <w:lang w:eastAsia="en-US"/>
    </w:rPr>
  </w:style>
  <w:style w:type="character" w:styleId="WW8Num21z0" w:customStyle="1">
    <w:name w:val="WW8Num21z0"/>
  </w:style>
  <w:style w:type="character" w:styleId="WW8Num22z0" w:customStyle="1">
    <w:name w:val="WW8Num22z0"/>
    <w:rPr>
      <w:rFonts w:cs="Calibri"/>
    </w:rPr>
  </w:style>
  <w:style w:type="character" w:styleId="WW8Num23z0" w:customStyle="1">
    <w:name w:val="WW8Num23z0"/>
    <w:rPr>
      <w:rFonts w:ascii="Calibri" w:hAnsi="Calibri" w:cs="Calibri"/>
      <w:sz w:val="22"/>
      <w:szCs w:val="22"/>
    </w:rPr>
  </w:style>
  <w:style w:type="character" w:styleId="WW8Num24z0" w:customStyle="1">
    <w:name w:val="WW8Num24z0"/>
    <w:rPr>
      <w:rFonts w:ascii="Calibri" w:hAnsi="Calibri" w:eastAsia="Calibri" w:cs="Times New Roman"/>
      <w:b/>
      <w:bCs/>
      <w:sz w:val="22"/>
      <w:szCs w:val="22"/>
      <w:lang w:eastAsia="en-US"/>
    </w:rPr>
  </w:style>
  <w:style w:type="character" w:styleId="WW8Num25z0" w:customStyle="1">
    <w:name w:val="WW8Num25z0"/>
  </w:style>
  <w:style w:type="character" w:styleId="WW8Num26z0" w:customStyle="1">
    <w:name w:val="WW8Num26z0"/>
    <w:rPr>
      <w:rFonts w:ascii="Calibri" w:hAnsi="Calibri" w:cs="Calibri"/>
      <w:sz w:val="22"/>
      <w:szCs w:val="22"/>
    </w:rPr>
  </w:style>
  <w:style w:type="character" w:styleId="WW8Num26z2" w:customStyle="1">
    <w:name w:val="WW8Num26z2"/>
    <w:rPr>
      <w:rFonts w:hint="default"/>
    </w:rPr>
  </w:style>
  <w:style w:type="character" w:styleId="WW8Num26z3" w:customStyle="1">
    <w:name w:val="WW8Num26z3"/>
  </w:style>
  <w:style w:type="character" w:styleId="WW8Num26z4" w:customStyle="1">
    <w:name w:val="WW8Num26z4"/>
  </w:style>
  <w:style w:type="character" w:styleId="WW8Num26z5" w:customStyle="1">
    <w:name w:val="WW8Num26z5"/>
  </w:style>
  <w:style w:type="character" w:styleId="WW8Num26z6" w:customStyle="1">
    <w:name w:val="WW8Num26z6"/>
  </w:style>
  <w:style w:type="character" w:styleId="WW8Num26z7" w:customStyle="1">
    <w:name w:val="WW8Num26z7"/>
  </w:style>
  <w:style w:type="character" w:styleId="WW8Num26z8" w:customStyle="1">
    <w:name w:val="WW8Num26z8"/>
  </w:style>
  <w:style w:type="character" w:styleId="WW8Num27z0" w:customStyle="1">
    <w:name w:val="WW8Num27z0"/>
    <w:rPr>
      <w:rFonts w:cs="Calibri"/>
    </w:rPr>
  </w:style>
  <w:style w:type="character" w:styleId="WW8Num28z0" w:customStyle="1">
    <w:name w:val="WW8Num28z0"/>
    <w:rPr>
      <w:rFonts w:hint="default"/>
      <w:lang w:eastAsia="en-US"/>
    </w:rPr>
  </w:style>
  <w:style w:type="character" w:styleId="WW8Num29z0" w:customStyle="1">
    <w:name w:val="WW8Num29z0"/>
    <w:rPr>
      <w:rFonts w:cs="Calibri"/>
    </w:rPr>
  </w:style>
  <w:style w:type="character" w:styleId="WW8Num29z1" w:customStyle="1">
    <w:name w:val="WW8Num29z1"/>
  </w:style>
  <w:style w:type="character" w:styleId="WW8Num29z2" w:customStyle="1">
    <w:name w:val="WW8Num29z2"/>
  </w:style>
  <w:style w:type="character" w:styleId="WW8Num29z3" w:customStyle="1">
    <w:name w:val="WW8Num29z3"/>
  </w:style>
  <w:style w:type="character" w:styleId="WW8Num29z4" w:customStyle="1">
    <w:name w:val="WW8Num29z4"/>
  </w:style>
  <w:style w:type="character" w:styleId="WW8Num29z5" w:customStyle="1">
    <w:name w:val="WW8Num29z5"/>
  </w:style>
  <w:style w:type="character" w:styleId="WW8Num29z6" w:customStyle="1">
    <w:name w:val="WW8Num29z6"/>
  </w:style>
  <w:style w:type="character" w:styleId="WW8Num29z7" w:customStyle="1">
    <w:name w:val="WW8Num29z7"/>
  </w:style>
  <w:style w:type="character" w:styleId="WW8Num29z8" w:customStyle="1">
    <w:name w:val="WW8Num29z8"/>
  </w:style>
  <w:style w:type="character" w:styleId="WW8Num2z1" w:customStyle="1">
    <w:name w:val="WW8Num2z1"/>
  </w:style>
  <w:style w:type="character" w:styleId="WW8Num2z2" w:customStyle="1">
    <w:name w:val="WW8Num2z2"/>
  </w:style>
  <w:style w:type="character" w:styleId="WW8Num2z3" w:customStyle="1">
    <w:name w:val="WW8Num2z3"/>
  </w:style>
  <w:style w:type="character" w:styleId="WW8Num2z4" w:customStyle="1">
    <w:name w:val="WW8Num2z4"/>
  </w:style>
  <w:style w:type="character" w:styleId="WW8Num2z5" w:customStyle="1">
    <w:name w:val="WW8Num2z5"/>
  </w:style>
  <w:style w:type="character" w:styleId="WW8Num2z6" w:customStyle="1">
    <w:name w:val="WW8Num2z6"/>
  </w:style>
  <w:style w:type="character" w:styleId="WW8Num2z7" w:customStyle="1">
    <w:name w:val="WW8Num2z7"/>
  </w:style>
  <w:style w:type="character" w:styleId="WW8Num2z8" w:customStyle="1">
    <w:name w:val="WW8Num2z8"/>
  </w:style>
  <w:style w:type="character" w:styleId="WW8Num3z1" w:customStyle="1">
    <w:name w:val="WW8Num3z1"/>
  </w:style>
  <w:style w:type="character" w:styleId="WW8Num3z2" w:customStyle="1">
    <w:name w:val="WW8Num3z2"/>
  </w:style>
  <w:style w:type="character" w:styleId="WW8Num3z3" w:customStyle="1">
    <w:name w:val="WW8Num3z3"/>
  </w:style>
  <w:style w:type="character" w:styleId="WW8Num3z4" w:customStyle="1">
    <w:name w:val="WW8Num3z4"/>
  </w:style>
  <w:style w:type="character" w:styleId="WW8Num3z5" w:customStyle="1">
    <w:name w:val="WW8Num3z5"/>
  </w:style>
  <w:style w:type="character" w:styleId="WW8Num3z6" w:customStyle="1">
    <w:name w:val="WW8Num3z6"/>
  </w:style>
  <w:style w:type="character" w:styleId="WW8Num3z7" w:customStyle="1">
    <w:name w:val="WW8Num3z7"/>
  </w:style>
  <w:style w:type="character" w:styleId="WW8Num3z8" w:customStyle="1">
    <w:name w:val="WW8Num3z8"/>
  </w:style>
  <w:style w:type="character" w:styleId="WW8Num4z1" w:customStyle="1">
    <w:name w:val="WW8Num4z1"/>
  </w:style>
  <w:style w:type="character" w:styleId="WW8Num4z2" w:customStyle="1">
    <w:name w:val="WW8Num4z2"/>
  </w:style>
  <w:style w:type="character" w:styleId="WW8Num4z3" w:customStyle="1">
    <w:name w:val="WW8Num4z3"/>
  </w:style>
  <w:style w:type="character" w:styleId="WW8Num4z4" w:customStyle="1">
    <w:name w:val="WW8Num4z4"/>
  </w:style>
  <w:style w:type="character" w:styleId="WW8Num4z5" w:customStyle="1">
    <w:name w:val="WW8Num4z5"/>
  </w:style>
  <w:style w:type="character" w:styleId="WW8Num4z6" w:customStyle="1">
    <w:name w:val="WW8Num4z6"/>
  </w:style>
  <w:style w:type="character" w:styleId="WW8Num4z7" w:customStyle="1">
    <w:name w:val="WW8Num4z7"/>
  </w:style>
  <w:style w:type="character" w:styleId="WW8Num4z8" w:customStyle="1">
    <w:name w:val="WW8Num4z8"/>
  </w:style>
  <w:style w:type="character" w:styleId="WW8Num5z1" w:customStyle="1">
    <w:name w:val="WW8Num5z1"/>
  </w:style>
  <w:style w:type="character" w:styleId="WW8Num6z1" w:customStyle="1">
    <w:name w:val="WW8Num6z1"/>
  </w:style>
  <w:style w:type="character" w:styleId="WW8Num6z2" w:customStyle="1">
    <w:name w:val="WW8Num6z2"/>
  </w:style>
  <w:style w:type="character" w:styleId="WW8Num6z3" w:customStyle="1">
    <w:name w:val="WW8Num6z3"/>
  </w:style>
  <w:style w:type="character" w:styleId="WW8Num6z4" w:customStyle="1">
    <w:name w:val="WW8Num6z4"/>
  </w:style>
  <w:style w:type="character" w:styleId="WW8Num6z5" w:customStyle="1">
    <w:name w:val="WW8Num6z5"/>
  </w:style>
  <w:style w:type="character" w:styleId="WW8Num6z6" w:customStyle="1">
    <w:name w:val="WW8Num6z6"/>
  </w:style>
  <w:style w:type="character" w:styleId="WW8Num6z7" w:customStyle="1">
    <w:name w:val="WW8Num6z7"/>
  </w:style>
  <w:style w:type="character" w:styleId="WW8Num6z8" w:customStyle="1">
    <w:name w:val="WW8Num6z8"/>
  </w:style>
  <w:style w:type="character" w:styleId="WW8Num7z1" w:customStyle="1">
    <w:name w:val="WW8Num7z1"/>
    <w:rPr>
      <w:rFonts w:ascii="Calibri" w:hAnsi="Calibri" w:cs="Calibri"/>
      <w:sz w:val="22"/>
      <w:szCs w:val="22"/>
    </w:rPr>
  </w:style>
  <w:style w:type="character" w:styleId="WW8Num7z2" w:customStyle="1">
    <w:name w:val="WW8Num7z2"/>
  </w:style>
  <w:style w:type="character" w:styleId="WW8Num7z3" w:customStyle="1">
    <w:name w:val="WW8Num7z3"/>
  </w:style>
  <w:style w:type="character" w:styleId="WW8Num7z4" w:customStyle="1">
    <w:name w:val="WW8Num7z4"/>
  </w:style>
  <w:style w:type="character" w:styleId="WW8Num7z5" w:customStyle="1">
    <w:name w:val="WW8Num7z5"/>
  </w:style>
  <w:style w:type="character" w:styleId="WW8Num7z6" w:customStyle="1">
    <w:name w:val="WW8Num7z6"/>
  </w:style>
  <w:style w:type="character" w:styleId="WW8Num7z7" w:customStyle="1">
    <w:name w:val="WW8Num7z7"/>
  </w:style>
  <w:style w:type="character" w:styleId="WW8Num7z8" w:customStyle="1">
    <w:name w:val="WW8Num7z8"/>
  </w:style>
  <w:style w:type="character" w:styleId="WW8Num8z1" w:customStyle="1">
    <w:name w:val="WW8Num8z1"/>
  </w:style>
  <w:style w:type="character" w:styleId="WW8Num8z2" w:customStyle="1">
    <w:name w:val="WW8Num8z2"/>
  </w:style>
  <w:style w:type="character" w:styleId="WW8Num8z3" w:customStyle="1">
    <w:name w:val="WW8Num8z3"/>
  </w:style>
  <w:style w:type="character" w:styleId="WW8Num8z4" w:customStyle="1">
    <w:name w:val="WW8Num8z4"/>
  </w:style>
  <w:style w:type="character" w:styleId="WW8Num8z5" w:customStyle="1">
    <w:name w:val="WW8Num8z5"/>
  </w:style>
  <w:style w:type="character" w:styleId="WW8Num8z6" w:customStyle="1">
    <w:name w:val="WW8Num8z6"/>
  </w:style>
  <w:style w:type="character" w:styleId="WW8Num8z7" w:customStyle="1">
    <w:name w:val="WW8Num8z7"/>
  </w:style>
  <w:style w:type="character" w:styleId="WW8Num8z8" w:customStyle="1">
    <w:name w:val="WW8Num8z8"/>
  </w:style>
  <w:style w:type="character" w:styleId="WW8Num10z1" w:customStyle="1">
    <w:name w:val="WW8Num10z1"/>
  </w:style>
  <w:style w:type="character" w:styleId="WW8Num10z2" w:customStyle="1">
    <w:name w:val="WW8Num10z2"/>
  </w:style>
  <w:style w:type="character" w:styleId="WW8Num10z3" w:customStyle="1">
    <w:name w:val="WW8Num10z3"/>
  </w:style>
  <w:style w:type="character" w:styleId="WW8Num10z4" w:customStyle="1">
    <w:name w:val="WW8Num10z4"/>
  </w:style>
  <w:style w:type="character" w:styleId="WW8Num10z5" w:customStyle="1">
    <w:name w:val="WW8Num10z5"/>
  </w:style>
  <w:style w:type="character" w:styleId="WW8Num10z6" w:customStyle="1">
    <w:name w:val="WW8Num10z6"/>
  </w:style>
  <w:style w:type="character" w:styleId="WW8Num10z7" w:customStyle="1">
    <w:name w:val="WW8Num10z7"/>
  </w:style>
  <w:style w:type="character" w:styleId="WW8Num10z8" w:customStyle="1">
    <w:name w:val="WW8Num10z8"/>
  </w:style>
  <w:style w:type="character" w:styleId="WW8Num11z1" w:customStyle="1">
    <w:name w:val="WW8Num11z1"/>
  </w:style>
  <w:style w:type="character" w:styleId="WW8Num11z2" w:customStyle="1">
    <w:name w:val="WW8Num11z2"/>
  </w:style>
  <w:style w:type="character" w:styleId="WW8Num11z3" w:customStyle="1">
    <w:name w:val="WW8Num11z3"/>
  </w:style>
  <w:style w:type="character" w:styleId="WW8Num11z4" w:customStyle="1">
    <w:name w:val="WW8Num11z4"/>
  </w:style>
  <w:style w:type="character" w:styleId="WW8Num11z5" w:customStyle="1">
    <w:name w:val="WW8Num11z5"/>
  </w:style>
  <w:style w:type="character" w:styleId="WW8Num11z6" w:customStyle="1">
    <w:name w:val="WW8Num11z6"/>
  </w:style>
  <w:style w:type="character" w:styleId="WW8Num11z7" w:customStyle="1">
    <w:name w:val="WW8Num11z7"/>
  </w:style>
  <w:style w:type="character" w:styleId="WW8Num11z8" w:customStyle="1">
    <w:name w:val="WW8Num11z8"/>
  </w:style>
  <w:style w:type="character" w:styleId="WW8Num12z1" w:customStyle="1">
    <w:name w:val="WW8Num12z1"/>
  </w:style>
  <w:style w:type="character" w:styleId="WW8Num12z2" w:customStyle="1">
    <w:name w:val="WW8Num12z2"/>
  </w:style>
  <w:style w:type="character" w:styleId="WW8Num12z3" w:customStyle="1">
    <w:name w:val="WW8Num12z3"/>
  </w:style>
  <w:style w:type="character" w:styleId="WW8Num12z4" w:customStyle="1">
    <w:name w:val="WW8Num12z4"/>
  </w:style>
  <w:style w:type="character" w:styleId="WW8Num12z5" w:customStyle="1">
    <w:name w:val="WW8Num12z5"/>
  </w:style>
  <w:style w:type="character" w:styleId="WW8Num12z6" w:customStyle="1">
    <w:name w:val="WW8Num12z6"/>
  </w:style>
  <w:style w:type="character" w:styleId="WW8Num12z7" w:customStyle="1">
    <w:name w:val="WW8Num12z7"/>
  </w:style>
  <w:style w:type="character" w:styleId="WW8Num12z8" w:customStyle="1">
    <w:name w:val="WW8Num12z8"/>
  </w:style>
  <w:style w:type="character" w:styleId="WW8Num13z1" w:customStyle="1">
    <w:name w:val="WW8Num13z1"/>
  </w:style>
  <w:style w:type="character" w:styleId="WW8Num13z2" w:customStyle="1">
    <w:name w:val="WW8Num13z2"/>
  </w:style>
  <w:style w:type="character" w:styleId="WW8Num13z3" w:customStyle="1">
    <w:name w:val="WW8Num13z3"/>
  </w:style>
  <w:style w:type="character" w:styleId="WW8Num13z4" w:customStyle="1">
    <w:name w:val="WW8Num13z4"/>
  </w:style>
  <w:style w:type="character" w:styleId="WW8Num13z5" w:customStyle="1">
    <w:name w:val="WW8Num13z5"/>
  </w:style>
  <w:style w:type="character" w:styleId="WW8Num13z6" w:customStyle="1">
    <w:name w:val="WW8Num13z6"/>
  </w:style>
  <w:style w:type="character" w:styleId="WW8Num13z7" w:customStyle="1">
    <w:name w:val="WW8Num13z7"/>
  </w:style>
  <w:style w:type="character" w:styleId="WW8Num13z8" w:customStyle="1">
    <w:name w:val="WW8Num13z8"/>
  </w:style>
  <w:style w:type="character" w:styleId="WW8Num14z1" w:customStyle="1">
    <w:name w:val="WW8Num14z1"/>
  </w:style>
  <w:style w:type="character" w:styleId="WW8Num14z2" w:customStyle="1">
    <w:name w:val="WW8Num14z2"/>
  </w:style>
  <w:style w:type="character" w:styleId="WW8Num14z3" w:customStyle="1">
    <w:name w:val="WW8Num14z3"/>
  </w:style>
  <w:style w:type="character" w:styleId="WW8Num14z4" w:customStyle="1">
    <w:name w:val="WW8Num14z4"/>
  </w:style>
  <w:style w:type="character" w:styleId="WW8Num14z5" w:customStyle="1">
    <w:name w:val="WW8Num14z5"/>
  </w:style>
  <w:style w:type="character" w:styleId="WW8Num14z6" w:customStyle="1">
    <w:name w:val="WW8Num14z6"/>
  </w:style>
  <w:style w:type="character" w:styleId="WW8Num14z7" w:customStyle="1">
    <w:name w:val="WW8Num14z7"/>
  </w:style>
  <w:style w:type="character" w:styleId="WW8Num14z8" w:customStyle="1">
    <w:name w:val="WW8Num14z8"/>
  </w:style>
  <w:style w:type="character" w:styleId="WW8Num15z1" w:customStyle="1">
    <w:name w:val="WW8Num15z1"/>
  </w:style>
  <w:style w:type="character" w:styleId="WW8Num15z2" w:customStyle="1">
    <w:name w:val="WW8Num15z2"/>
    <w:rPr>
      <w:rFonts w:cs="Calibri"/>
    </w:rPr>
  </w:style>
  <w:style w:type="character" w:styleId="WW8Num15z3" w:customStyle="1">
    <w:name w:val="WW8Num15z3"/>
  </w:style>
  <w:style w:type="character" w:styleId="WW8Num15z4" w:customStyle="1">
    <w:name w:val="WW8Num15z4"/>
  </w:style>
  <w:style w:type="character" w:styleId="WW8Num15z5" w:customStyle="1">
    <w:name w:val="WW8Num15z5"/>
  </w:style>
  <w:style w:type="character" w:styleId="WW8Num15z6" w:customStyle="1">
    <w:name w:val="WW8Num15z6"/>
  </w:style>
  <w:style w:type="character" w:styleId="WW8Num15z7" w:customStyle="1">
    <w:name w:val="WW8Num15z7"/>
  </w:style>
  <w:style w:type="character" w:styleId="WW8Num15z8" w:customStyle="1">
    <w:name w:val="WW8Num15z8"/>
  </w:style>
  <w:style w:type="character" w:styleId="WW8Num17z1" w:customStyle="1">
    <w:name w:val="WW8Num17z1"/>
  </w:style>
  <w:style w:type="character" w:styleId="WW8Num17z2" w:customStyle="1">
    <w:name w:val="WW8Num17z2"/>
  </w:style>
  <w:style w:type="character" w:styleId="WW8Num17z3" w:customStyle="1">
    <w:name w:val="WW8Num17z3"/>
  </w:style>
  <w:style w:type="character" w:styleId="WW8Num17z4" w:customStyle="1">
    <w:name w:val="WW8Num17z4"/>
  </w:style>
  <w:style w:type="character" w:styleId="WW8Num17z5" w:customStyle="1">
    <w:name w:val="WW8Num17z5"/>
  </w:style>
  <w:style w:type="character" w:styleId="WW8Num17z6" w:customStyle="1">
    <w:name w:val="WW8Num17z6"/>
  </w:style>
  <w:style w:type="character" w:styleId="WW8Num17z7" w:customStyle="1">
    <w:name w:val="WW8Num17z7"/>
  </w:style>
  <w:style w:type="character" w:styleId="WW8Num17z8" w:customStyle="1">
    <w:name w:val="WW8Num17z8"/>
  </w:style>
  <w:style w:type="character" w:styleId="WW8Num18z1" w:customStyle="1">
    <w:name w:val="WW8Num18z1"/>
  </w:style>
  <w:style w:type="character" w:styleId="WW8Num18z2" w:customStyle="1">
    <w:name w:val="WW8Num18z2"/>
  </w:style>
  <w:style w:type="character" w:styleId="WW8Num18z3" w:customStyle="1">
    <w:name w:val="WW8Num18z3"/>
  </w:style>
  <w:style w:type="character" w:styleId="WW8Num18z4" w:customStyle="1">
    <w:name w:val="WW8Num18z4"/>
  </w:style>
  <w:style w:type="character" w:styleId="WW8Num18z5" w:customStyle="1">
    <w:name w:val="WW8Num18z5"/>
  </w:style>
  <w:style w:type="character" w:styleId="WW8Num18z6" w:customStyle="1">
    <w:name w:val="WW8Num18z6"/>
  </w:style>
  <w:style w:type="character" w:styleId="WW8Num18z7" w:customStyle="1">
    <w:name w:val="WW8Num18z7"/>
  </w:style>
  <w:style w:type="character" w:styleId="WW8Num18z8" w:customStyle="1">
    <w:name w:val="WW8Num18z8"/>
  </w:style>
  <w:style w:type="character" w:styleId="WW8Num19z1" w:customStyle="1">
    <w:name w:val="WW8Num19z1"/>
  </w:style>
  <w:style w:type="character" w:styleId="WW8Num19z2" w:customStyle="1">
    <w:name w:val="WW8Num19z2"/>
  </w:style>
  <w:style w:type="character" w:styleId="WW8Num19z3" w:customStyle="1">
    <w:name w:val="WW8Num19z3"/>
  </w:style>
  <w:style w:type="character" w:styleId="WW8Num19z4" w:customStyle="1">
    <w:name w:val="WW8Num19z4"/>
  </w:style>
  <w:style w:type="character" w:styleId="WW8Num19z5" w:customStyle="1">
    <w:name w:val="WW8Num19z5"/>
  </w:style>
  <w:style w:type="character" w:styleId="WW8Num19z6" w:customStyle="1">
    <w:name w:val="WW8Num19z6"/>
  </w:style>
  <w:style w:type="character" w:styleId="WW8Num19z7" w:customStyle="1">
    <w:name w:val="WW8Num19z7"/>
  </w:style>
  <w:style w:type="character" w:styleId="WW8Num19z8" w:customStyle="1">
    <w:name w:val="WW8Num19z8"/>
  </w:style>
  <w:style w:type="character" w:styleId="WW8Num20z1" w:customStyle="1">
    <w:name w:val="WW8Num20z1"/>
  </w:style>
  <w:style w:type="character" w:styleId="WW8Num20z2" w:customStyle="1">
    <w:name w:val="WW8Num20z2"/>
  </w:style>
  <w:style w:type="character" w:styleId="WW8Num20z3" w:customStyle="1">
    <w:name w:val="WW8Num20z3"/>
  </w:style>
  <w:style w:type="character" w:styleId="WW8Num20z4" w:customStyle="1">
    <w:name w:val="WW8Num20z4"/>
  </w:style>
  <w:style w:type="character" w:styleId="WW8Num20z5" w:customStyle="1">
    <w:name w:val="WW8Num20z5"/>
  </w:style>
  <w:style w:type="character" w:styleId="WW8Num20z6" w:customStyle="1">
    <w:name w:val="WW8Num20z6"/>
  </w:style>
  <w:style w:type="character" w:styleId="WW8Num20z7" w:customStyle="1">
    <w:name w:val="WW8Num20z7"/>
  </w:style>
  <w:style w:type="character" w:styleId="WW8Num20z8" w:customStyle="1">
    <w:name w:val="WW8Num20z8"/>
  </w:style>
  <w:style w:type="character" w:styleId="WW8Num21z1" w:customStyle="1">
    <w:name w:val="WW8Num21z1"/>
  </w:style>
  <w:style w:type="character" w:styleId="WW8Num21z2" w:customStyle="1">
    <w:name w:val="WW8Num21z2"/>
  </w:style>
  <w:style w:type="character" w:styleId="WW8Num21z3" w:customStyle="1">
    <w:name w:val="WW8Num21z3"/>
  </w:style>
  <w:style w:type="character" w:styleId="WW8Num21z4" w:customStyle="1">
    <w:name w:val="WW8Num21z4"/>
  </w:style>
  <w:style w:type="character" w:styleId="WW8Num21z5" w:customStyle="1">
    <w:name w:val="WW8Num21z5"/>
  </w:style>
  <w:style w:type="character" w:styleId="WW8Num21z6" w:customStyle="1">
    <w:name w:val="WW8Num21z6"/>
  </w:style>
  <w:style w:type="character" w:styleId="WW8Num21z7" w:customStyle="1">
    <w:name w:val="WW8Num21z7"/>
  </w:style>
  <w:style w:type="character" w:styleId="WW8Num21z8" w:customStyle="1">
    <w:name w:val="WW8Num21z8"/>
  </w:style>
  <w:style w:type="character" w:styleId="WW8Num22z1" w:customStyle="1">
    <w:name w:val="WW8Num22z1"/>
  </w:style>
  <w:style w:type="character" w:styleId="WW8Num22z2" w:customStyle="1">
    <w:name w:val="WW8Num22z2"/>
  </w:style>
  <w:style w:type="character" w:styleId="WW8Num22z3" w:customStyle="1">
    <w:name w:val="WW8Num22z3"/>
  </w:style>
  <w:style w:type="character" w:styleId="WW8Num22z4" w:customStyle="1">
    <w:name w:val="WW8Num22z4"/>
  </w:style>
  <w:style w:type="character" w:styleId="WW8Num22z5" w:customStyle="1">
    <w:name w:val="WW8Num22z5"/>
  </w:style>
  <w:style w:type="character" w:styleId="WW8Num22z6" w:customStyle="1">
    <w:name w:val="WW8Num22z6"/>
  </w:style>
  <w:style w:type="character" w:styleId="WW8Num22z7" w:customStyle="1">
    <w:name w:val="WW8Num22z7"/>
  </w:style>
  <w:style w:type="character" w:styleId="WW8Num22z8" w:customStyle="1">
    <w:name w:val="WW8Num22z8"/>
  </w:style>
  <w:style w:type="character" w:styleId="WW8Num23z1" w:customStyle="1">
    <w:name w:val="WW8Num23z1"/>
  </w:style>
  <w:style w:type="character" w:styleId="WW8Num23z2" w:customStyle="1">
    <w:name w:val="WW8Num23z2"/>
  </w:style>
  <w:style w:type="character" w:styleId="WW8Num23z3" w:customStyle="1">
    <w:name w:val="WW8Num23z3"/>
  </w:style>
  <w:style w:type="character" w:styleId="WW8Num23z4" w:customStyle="1">
    <w:name w:val="WW8Num23z4"/>
  </w:style>
  <w:style w:type="character" w:styleId="WW8Num23z5" w:customStyle="1">
    <w:name w:val="WW8Num23z5"/>
  </w:style>
  <w:style w:type="character" w:styleId="WW8Num23z6" w:customStyle="1">
    <w:name w:val="WW8Num23z6"/>
  </w:style>
  <w:style w:type="character" w:styleId="WW8Num23z7" w:customStyle="1">
    <w:name w:val="WW8Num23z7"/>
  </w:style>
  <w:style w:type="character" w:styleId="WW8Num23z8" w:customStyle="1">
    <w:name w:val="WW8Num23z8"/>
  </w:style>
  <w:style w:type="character" w:styleId="WW8Num24z1" w:customStyle="1">
    <w:name w:val="WW8Num24z1"/>
  </w:style>
  <w:style w:type="character" w:styleId="WW8Num24z2" w:customStyle="1">
    <w:name w:val="WW8Num24z2"/>
    <w:rPr>
      <w:rFonts w:cs="Calibri"/>
    </w:rPr>
  </w:style>
  <w:style w:type="character" w:styleId="WW8Num24z3" w:customStyle="1">
    <w:name w:val="WW8Num24z3"/>
  </w:style>
  <w:style w:type="character" w:styleId="WW8Num24z4" w:customStyle="1">
    <w:name w:val="WW8Num24z4"/>
  </w:style>
  <w:style w:type="character" w:styleId="WW8Num24z5" w:customStyle="1">
    <w:name w:val="WW8Num24z5"/>
  </w:style>
  <w:style w:type="character" w:styleId="WW8Num24z6" w:customStyle="1">
    <w:name w:val="WW8Num24z6"/>
  </w:style>
  <w:style w:type="character" w:styleId="WW8Num24z7" w:customStyle="1">
    <w:name w:val="WW8Num24z7"/>
  </w:style>
  <w:style w:type="character" w:styleId="WW8Num24z8" w:customStyle="1">
    <w:name w:val="WW8Num24z8"/>
  </w:style>
  <w:style w:type="character" w:styleId="WW8Num25z1" w:customStyle="1">
    <w:name w:val="WW8Num25z1"/>
  </w:style>
  <w:style w:type="character" w:styleId="WW8Num25z2" w:customStyle="1">
    <w:name w:val="WW8Num25z2"/>
  </w:style>
  <w:style w:type="character" w:styleId="WW8Num25z3" w:customStyle="1">
    <w:name w:val="WW8Num25z3"/>
  </w:style>
  <w:style w:type="character" w:styleId="WW8Num25z4" w:customStyle="1">
    <w:name w:val="WW8Num25z4"/>
  </w:style>
  <w:style w:type="character" w:styleId="WW8Num25z5" w:customStyle="1">
    <w:name w:val="WW8Num25z5"/>
  </w:style>
  <w:style w:type="character" w:styleId="WW8Num25z6" w:customStyle="1">
    <w:name w:val="WW8Num25z6"/>
  </w:style>
  <w:style w:type="character" w:styleId="WW8Num25z7" w:customStyle="1">
    <w:name w:val="WW8Num25z7"/>
  </w:style>
  <w:style w:type="character" w:styleId="WW8Num25z8" w:customStyle="1">
    <w:name w:val="WW8Num25z8"/>
  </w:style>
  <w:style w:type="character" w:styleId="WW8Num26z1" w:customStyle="1">
    <w:name w:val="WW8Num26z1"/>
    <w:rPr>
      <w:rFonts w:hint="default" w:ascii="Courier New" w:hAnsi="Courier New" w:cs="Courier New"/>
    </w:rPr>
  </w:style>
  <w:style w:type="character" w:styleId="WW8Num27z1" w:customStyle="1">
    <w:name w:val="WW8Num27z1"/>
  </w:style>
  <w:style w:type="character" w:styleId="WW8Num27z2" w:customStyle="1">
    <w:name w:val="WW8Num27z2"/>
  </w:style>
  <w:style w:type="character" w:styleId="WW8Num27z3" w:customStyle="1">
    <w:name w:val="WW8Num27z3"/>
  </w:style>
  <w:style w:type="character" w:styleId="WW8Num27z4" w:customStyle="1">
    <w:name w:val="WW8Num27z4"/>
  </w:style>
  <w:style w:type="character" w:styleId="WW8Num27z5" w:customStyle="1">
    <w:name w:val="WW8Num27z5"/>
  </w:style>
  <w:style w:type="character" w:styleId="WW8Num27z6" w:customStyle="1">
    <w:name w:val="WW8Num27z6"/>
  </w:style>
  <w:style w:type="character" w:styleId="WW8Num27z7" w:customStyle="1">
    <w:name w:val="WW8Num27z7"/>
  </w:style>
  <w:style w:type="character" w:styleId="WW8Num27z8" w:customStyle="1">
    <w:name w:val="WW8Num27z8"/>
  </w:style>
  <w:style w:type="character" w:styleId="WW8Num28z1" w:customStyle="1">
    <w:name w:val="WW8Num28z1"/>
  </w:style>
  <w:style w:type="character" w:styleId="WW8Num28z2" w:customStyle="1">
    <w:name w:val="WW8Num28z2"/>
  </w:style>
  <w:style w:type="character" w:styleId="WW8Num28z3" w:customStyle="1">
    <w:name w:val="WW8Num28z3"/>
  </w:style>
  <w:style w:type="character" w:styleId="WW8Num28z4" w:customStyle="1">
    <w:name w:val="WW8Num28z4"/>
  </w:style>
  <w:style w:type="character" w:styleId="WW8Num28z5" w:customStyle="1">
    <w:name w:val="WW8Num28z5"/>
  </w:style>
  <w:style w:type="character" w:styleId="WW8Num28z6" w:customStyle="1">
    <w:name w:val="WW8Num28z6"/>
  </w:style>
  <w:style w:type="character" w:styleId="WW8Num28z7" w:customStyle="1">
    <w:name w:val="WW8Num28z7"/>
  </w:style>
  <w:style w:type="character" w:styleId="WW8Num28z8" w:customStyle="1">
    <w:name w:val="WW8Num28z8"/>
  </w:style>
  <w:style w:type="character" w:styleId="WW8Num30z0" w:customStyle="1">
    <w:name w:val="WW8Num30z0"/>
  </w:style>
  <w:style w:type="character" w:styleId="WW8Num30z1" w:customStyle="1">
    <w:name w:val="WW8Num30z1"/>
  </w:style>
  <w:style w:type="character" w:styleId="WW8Num30z2" w:customStyle="1">
    <w:name w:val="WW8Num30z2"/>
  </w:style>
  <w:style w:type="character" w:styleId="WW8Num30z3" w:customStyle="1">
    <w:name w:val="WW8Num30z3"/>
  </w:style>
  <w:style w:type="character" w:styleId="WW8Num30z4" w:customStyle="1">
    <w:name w:val="WW8Num30z4"/>
  </w:style>
  <w:style w:type="character" w:styleId="WW8Num30z5" w:customStyle="1">
    <w:name w:val="WW8Num30z5"/>
  </w:style>
  <w:style w:type="character" w:styleId="WW8Num30z6" w:customStyle="1">
    <w:name w:val="WW8Num30z6"/>
  </w:style>
  <w:style w:type="character" w:styleId="WW8Num30z7" w:customStyle="1">
    <w:name w:val="WW8Num30z7"/>
  </w:style>
  <w:style w:type="character" w:styleId="WW8Num30z8" w:customStyle="1">
    <w:name w:val="WW8Num30z8"/>
  </w:style>
  <w:style w:type="character" w:styleId="WW8Num31z0" w:customStyle="1">
    <w:name w:val="WW8Num31z0"/>
    <w:rPr>
      <w:rFonts w:cs="Calibri"/>
    </w:rPr>
  </w:style>
  <w:style w:type="character" w:styleId="WW8Num31z1" w:customStyle="1">
    <w:name w:val="WW8Num31z1"/>
  </w:style>
  <w:style w:type="character" w:styleId="WW8Num31z2" w:customStyle="1">
    <w:name w:val="WW8Num31z2"/>
  </w:style>
  <w:style w:type="character" w:styleId="WW8Num31z3" w:customStyle="1">
    <w:name w:val="WW8Num31z3"/>
  </w:style>
  <w:style w:type="character" w:styleId="WW8Num31z4" w:customStyle="1">
    <w:name w:val="WW8Num31z4"/>
  </w:style>
  <w:style w:type="character" w:styleId="WW8Num31z5" w:customStyle="1">
    <w:name w:val="WW8Num31z5"/>
  </w:style>
  <w:style w:type="character" w:styleId="WW8Num31z6" w:customStyle="1">
    <w:name w:val="WW8Num31z6"/>
  </w:style>
  <w:style w:type="character" w:styleId="WW8Num31z7" w:customStyle="1">
    <w:name w:val="WW8Num31z7"/>
  </w:style>
  <w:style w:type="character" w:styleId="WW8Num31z8" w:customStyle="1">
    <w:name w:val="WW8Num31z8"/>
  </w:style>
  <w:style w:type="character" w:styleId="WW8Num32z0" w:customStyle="1">
    <w:name w:val="WW8Num32z0"/>
  </w:style>
  <w:style w:type="character" w:styleId="WW8Num32z1" w:customStyle="1">
    <w:name w:val="WW8Num32z1"/>
  </w:style>
  <w:style w:type="character" w:styleId="WW8Num32z2" w:customStyle="1">
    <w:name w:val="WW8Num32z2"/>
  </w:style>
  <w:style w:type="character" w:styleId="WW8Num32z3" w:customStyle="1">
    <w:name w:val="WW8Num32z3"/>
  </w:style>
  <w:style w:type="character" w:styleId="WW8Num32z4" w:customStyle="1">
    <w:name w:val="WW8Num32z4"/>
  </w:style>
  <w:style w:type="character" w:styleId="WW8Num32z5" w:customStyle="1">
    <w:name w:val="WW8Num32z5"/>
  </w:style>
  <w:style w:type="character" w:styleId="WW8Num32z6" w:customStyle="1">
    <w:name w:val="WW8Num32z6"/>
  </w:style>
  <w:style w:type="character" w:styleId="WW8Num32z7" w:customStyle="1">
    <w:name w:val="WW8Num32z7"/>
  </w:style>
  <w:style w:type="character" w:styleId="WW8Num32z8" w:customStyle="1">
    <w:name w:val="WW8Num32z8"/>
  </w:style>
  <w:style w:type="character" w:styleId="WW8Num33z0" w:customStyle="1">
    <w:name w:val="WW8Num33z0"/>
    <w:rPr>
      <w:rFonts w:ascii="Calibri" w:hAnsi="Calibri" w:cs="Calibri"/>
      <w:sz w:val="22"/>
      <w:szCs w:val="22"/>
    </w:rPr>
  </w:style>
  <w:style w:type="character" w:styleId="WW8Num33z1" w:customStyle="1">
    <w:name w:val="WW8Num33z1"/>
  </w:style>
  <w:style w:type="character" w:styleId="WW8Num33z2" w:customStyle="1">
    <w:name w:val="WW8Num33z2"/>
  </w:style>
  <w:style w:type="character" w:styleId="WW8Num33z3" w:customStyle="1">
    <w:name w:val="WW8Num33z3"/>
  </w:style>
  <w:style w:type="character" w:styleId="WW8Num33z4" w:customStyle="1">
    <w:name w:val="WW8Num33z4"/>
  </w:style>
  <w:style w:type="character" w:styleId="WW8Num33z5" w:customStyle="1">
    <w:name w:val="WW8Num33z5"/>
  </w:style>
  <w:style w:type="character" w:styleId="WW8Num33z6" w:customStyle="1">
    <w:name w:val="WW8Num33z6"/>
  </w:style>
  <w:style w:type="character" w:styleId="WW8Num33z7" w:customStyle="1">
    <w:name w:val="WW8Num33z7"/>
  </w:style>
  <w:style w:type="character" w:styleId="WW8Num33z8" w:customStyle="1">
    <w:name w:val="WW8Num33z8"/>
  </w:style>
  <w:style w:type="character" w:styleId="WW8Num34z0" w:customStyle="1">
    <w:name w:val="WW8Num34z0"/>
    <w:rPr>
      <w:rFonts w:hint="default"/>
    </w:rPr>
  </w:style>
  <w:style w:type="character" w:styleId="WW8Num34z1" w:customStyle="1">
    <w:name w:val="WW8Num34z1"/>
    <w:rPr>
      <w:rFonts w:hint="default" w:ascii="Calibri" w:hAnsi="Calibri" w:eastAsia="Times New Roman" w:cs="Calibri"/>
    </w:rPr>
  </w:style>
  <w:style w:type="character" w:styleId="WW8Num34z2" w:customStyle="1">
    <w:name w:val="WW8Num34z2"/>
  </w:style>
  <w:style w:type="character" w:styleId="WW8Num34z3" w:customStyle="1">
    <w:name w:val="WW8Num34z3"/>
  </w:style>
  <w:style w:type="character" w:styleId="WW8Num34z4" w:customStyle="1">
    <w:name w:val="WW8Num34z4"/>
  </w:style>
  <w:style w:type="character" w:styleId="WW8Num34z5" w:customStyle="1">
    <w:name w:val="WW8Num34z5"/>
  </w:style>
  <w:style w:type="character" w:styleId="WW8Num34z6" w:customStyle="1">
    <w:name w:val="WW8Num34z6"/>
  </w:style>
  <w:style w:type="character" w:styleId="WW8Num34z7" w:customStyle="1">
    <w:name w:val="WW8Num34z7"/>
  </w:style>
  <w:style w:type="character" w:styleId="WW8Num34z8" w:customStyle="1">
    <w:name w:val="WW8Num34z8"/>
  </w:style>
  <w:style w:type="character" w:styleId="WW8Num35z0" w:customStyle="1">
    <w:name w:val="WW8Num35z0"/>
  </w:style>
  <w:style w:type="character" w:styleId="WW8Num35z1" w:customStyle="1">
    <w:name w:val="WW8Num35z1"/>
  </w:style>
  <w:style w:type="character" w:styleId="WW8Num35z2" w:customStyle="1">
    <w:name w:val="WW8Num35z2"/>
  </w:style>
  <w:style w:type="character" w:styleId="WW8Num35z3" w:customStyle="1">
    <w:name w:val="WW8Num35z3"/>
  </w:style>
  <w:style w:type="character" w:styleId="WW8Num35z4" w:customStyle="1">
    <w:name w:val="WW8Num35z4"/>
  </w:style>
  <w:style w:type="character" w:styleId="WW8Num35z5" w:customStyle="1">
    <w:name w:val="WW8Num35z5"/>
  </w:style>
  <w:style w:type="character" w:styleId="WW8Num35z6" w:customStyle="1">
    <w:name w:val="WW8Num35z6"/>
  </w:style>
  <w:style w:type="character" w:styleId="WW8Num35z7" w:customStyle="1">
    <w:name w:val="WW8Num35z7"/>
  </w:style>
  <w:style w:type="character" w:styleId="WW8Num35z8" w:customStyle="1">
    <w:name w:val="WW8Num35z8"/>
  </w:style>
  <w:style w:type="character" w:styleId="WW8Num36z0" w:customStyle="1">
    <w:name w:val="WW8Num36z0"/>
    <w:rPr>
      <w:rFonts w:ascii="Calibri" w:hAnsi="Calibri" w:eastAsia="Calibri" w:cs="Times New Roman"/>
      <w:b/>
      <w:bCs/>
      <w:sz w:val="22"/>
      <w:szCs w:val="22"/>
      <w:lang w:eastAsia="en-US"/>
    </w:rPr>
  </w:style>
  <w:style w:type="character" w:styleId="WW8Num36z1" w:customStyle="1">
    <w:name w:val="WW8Num36z1"/>
  </w:style>
  <w:style w:type="character" w:styleId="WW8Num36z2" w:customStyle="1">
    <w:name w:val="WW8Num36z2"/>
  </w:style>
  <w:style w:type="character" w:styleId="WW8Num36z3" w:customStyle="1">
    <w:name w:val="WW8Num36z3"/>
  </w:style>
  <w:style w:type="character" w:styleId="WW8Num36z4" w:customStyle="1">
    <w:name w:val="WW8Num36z4"/>
  </w:style>
  <w:style w:type="character" w:styleId="WW8Num36z5" w:customStyle="1">
    <w:name w:val="WW8Num36z5"/>
  </w:style>
  <w:style w:type="character" w:styleId="WW8Num36z6" w:customStyle="1">
    <w:name w:val="WW8Num36z6"/>
  </w:style>
  <w:style w:type="character" w:styleId="WW8Num36z7" w:customStyle="1">
    <w:name w:val="WW8Num36z7"/>
  </w:style>
  <w:style w:type="character" w:styleId="WW8Num36z8" w:customStyle="1">
    <w:name w:val="WW8Num36z8"/>
  </w:style>
  <w:style w:type="character" w:styleId="WW8Num37z0" w:customStyle="1">
    <w:name w:val="WW8Num37z0"/>
  </w:style>
  <w:style w:type="character" w:styleId="WW8Num37z1" w:customStyle="1">
    <w:name w:val="WW8Num37z1"/>
  </w:style>
  <w:style w:type="character" w:styleId="WW8Num37z2" w:customStyle="1">
    <w:name w:val="WW8Num37z2"/>
  </w:style>
  <w:style w:type="character" w:styleId="WW8Num37z3" w:customStyle="1">
    <w:name w:val="WW8Num37z3"/>
  </w:style>
  <w:style w:type="character" w:styleId="WW8Num37z4" w:customStyle="1">
    <w:name w:val="WW8Num37z4"/>
  </w:style>
  <w:style w:type="character" w:styleId="WW8Num37z5" w:customStyle="1">
    <w:name w:val="WW8Num37z5"/>
  </w:style>
  <w:style w:type="character" w:styleId="WW8Num37z6" w:customStyle="1">
    <w:name w:val="WW8Num37z6"/>
  </w:style>
  <w:style w:type="character" w:styleId="WW8Num37z7" w:customStyle="1">
    <w:name w:val="WW8Num37z7"/>
  </w:style>
  <w:style w:type="character" w:styleId="WW8Num37z8" w:customStyle="1">
    <w:name w:val="WW8Num37z8"/>
  </w:style>
  <w:style w:type="character" w:styleId="WW8Num38z0" w:customStyle="1">
    <w:name w:val="WW8Num38z0"/>
    <w:rPr>
      <w:rFonts w:ascii="Calibri" w:hAnsi="Calibri" w:cs="Calibri"/>
      <w:sz w:val="22"/>
      <w:szCs w:val="22"/>
    </w:rPr>
  </w:style>
  <w:style w:type="character" w:styleId="WW8Num38z1" w:customStyle="1">
    <w:name w:val="WW8Num38z1"/>
    <w:rPr>
      <w:rFonts w:ascii="Calibri" w:hAnsi="Calibri" w:cs="Calibri"/>
      <w:sz w:val="22"/>
      <w:szCs w:val="22"/>
    </w:rPr>
  </w:style>
  <w:style w:type="character" w:styleId="WW8Num38z2" w:customStyle="1">
    <w:name w:val="WW8Num38z2"/>
    <w:rPr>
      <w:rFonts w:hint="default"/>
    </w:rPr>
  </w:style>
  <w:style w:type="character" w:styleId="WW8Num38z3" w:customStyle="1">
    <w:name w:val="WW8Num38z3"/>
  </w:style>
  <w:style w:type="character" w:styleId="WW8Num38z4" w:customStyle="1">
    <w:name w:val="WW8Num38z4"/>
  </w:style>
  <w:style w:type="character" w:styleId="WW8Num38z5" w:customStyle="1">
    <w:name w:val="WW8Num38z5"/>
  </w:style>
  <w:style w:type="character" w:styleId="WW8Num38z6" w:customStyle="1">
    <w:name w:val="WW8Num38z6"/>
  </w:style>
  <w:style w:type="character" w:styleId="WW8Num38z7" w:customStyle="1">
    <w:name w:val="WW8Num38z7"/>
  </w:style>
  <w:style w:type="character" w:styleId="WW8Num38z8" w:customStyle="1">
    <w:name w:val="WW8Num38z8"/>
  </w:style>
  <w:style w:type="character" w:styleId="WW8Num39z0" w:customStyle="1">
    <w:name w:val="WW8Num39z0"/>
    <w:rPr>
      <w:rFonts w:cs="Calibri"/>
    </w:rPr>
  </w:style>
  <w:style w:type="character" w:styleId="WW8Num39z1" w:customStyle="1">
    <w:name w:val="WW8Num39z1"/>
  </w:style>
  <w:style w:type="character" w:styleId="WW8Num39z2" w:customStyle="1">
    <w:name w:val="WW8Num39z2"/>
  </w:style>
  <w:style w:type="character" w:styleId="WW8Num39z3" w:customStyle="1">
    <w:name w:val="WW8Num39z3"/>
  </w:style>
  <w:style w:type="character" w:styleId="WW8Num39z4" w:customStyle="1">
    <w:name w:val="WW8Num39z4"/>
  </w:style>
  <w:style w:type="character" w:styleId="WW8Num39z5" w:customStyle="1">
    <w:name w:val="WW8Num39z5"/>
  </w:style>
  <w:style w:type="character" w:styleId="WW8Num39z6" w:customStyle="1">
    <w:name w:val="WW8Num39z6"/>
  </w:style>
  <w:style w:type="character" w:styleId="WW8Num39z7" w:customStyle="1">
    <w:name w:val="WW8Num39z7"/>
  </w:style>
  <w:style w:type="character" w:styleId="WW8Num39z8" w:customStyle="1">
    <w:name w:val="WW8Num39z8"/>
  </w:style>
  <w:style w:type="character" w:styleId="WW8Num40z0" w:customStyle="1">
    <w:name w:val="WW8Num40z0"/>
    <w:rPr>
      <w:rFonts w:hint="default"/>
      <w:lang w:eastAsia="en-US"/>
    </w:rPr>
  </w:style>
  <w:style w:type="character" w:styleId="WW8Num40z1" w:customStyle="1">
    <w:name w:val="WW8Num40z1"/>
  </w:style>
  <w:style w:type="character" w:styleId="WW8Num40z2" w:customStyle="1">
    <w:name w:val="WW8Num40z2"/>
  </w:style>
  <w:style w:type="character" w:styleId="WW8Num40z3" w:customStyle="1">
    <w:name w:val="WW8Num40z3"/>
  </w:style>
  <w:style w:type="character" w:styleId="WW8Num40z4" w:customStyle="1">
    <w:name w:val="WW8Num40z4"/>
  </w:style>
  <w:style w:type="character" w:styleId="WW8Num40z5" w:customStyle="1">
    <w:name w:val="WW8Num40z5"/>
  </w:style>
  <w:style w:type="character" w:styleId="WW8Num40z6" w:customStyle="1">
    <w:name w:val="WW8Num40z6"/>
  </w:style>
  <w:style w:type="character" w:styleId="WW8Num40z7" w:customStyle="1">
    <w:name w:val="WW8Num40z7"/>
  </w:style>
  <w:style w:type="character" w:styleId="WW8Num40z8" w:customStyle="1">
    <w:name w:val="WW8Num40z8"/>
  </w:style>
  <w:style w:type="character" w:styleId="Domylnaczcionkaakapitu1" w:customStyle="1">
    <w:name w:val="Domyślna czcionka akapitu1"/>
  </w:style>
  <w:style w:type="character" w:styleId="StopkaZnak" w:customStyle="1">
    <w:name w:val="Stopka Znak"/>
    <w:rPr>
      <w:rFonts w:ascii="Arial" w:hAnsi="Arial" w:cs="Arial"/>
      <w:sz w:val="24"/>
      <w:szCs w:val="24"/>
    </w:rPr>
  </w:style>
  <w:style w:type="character" w:styleId="Pogrubienie">
    <w:name w:val="Strong"/>
    <w:qFormat/>
    <w:rPr>
      <w:b/>
      <w:bCs/>
    </w:rPr>
  </w:style>
  <w:style w:type="character" w:styleId="TekstdymkaZnak" w:customStyle="1">
    <w:name w:val="Tekst dymka Znak"/>
    <w:rPr>
      <w:rFonts w:ascii="Segoe UI" w:hAnsi="Segoe UI" w:cs="Segoe UI"/>
      <w:sz w:val="18"/>
      <w:szCs w:val="18"/>
    </w:rPr>
  </w:style>
  <w:style w:type="character" w:styleId="Odwoaniedokomentarza1" w:customStyle="1">
    <w:name w:val="Odwołanie do komentarza1"/>
    <w:rPr>
      <w:sz w:val="16"/>
      <w:szCs w:val="16"/>
    </w:rPr>
  </w:style>
  <w:style w:type="character" w:styleId="TekstkomentarzaZnak" w:customStyle="1">
    <w:name w:val="Tekst komentarza Znak"/>
    <w:uiPriority w:val="99"/>
    <w:rPr>
      <w:rFonts w:ascii="Arial" w:hAnsi="Arial" w:cs="Arial"/>
    </w:rPr>
  </w:style>
  <w:style w:type="character" w:styleId="TematkomentarzaZnak" w:customStyle="1">
    <w:name w:val="Temat komentarza Znak"/>
    <w:rPr>
      <w:rFonts w:ascii="Arial" w:hAnsi="Arial" w:cs="Arial"/>
      <w:b/>
      <w:bCs/>
    </w:rPr>
  </w:style>
  <w:style w:type="character" w:styleId="Nagwek3Znak" w:customStyle="1">
    <w:name w:val="Nagłówek 3 Znak"/>
    <w:rPr>
      <w:b/>
      <w:bCs/>
      <w:sz w:val="27"/>
      <w:szCs w:val="27"/>
    </w:rPr>
  </w:style>
  <w:style w:type="character" w:styleId="Hipercze">
    <w:name w:val="Hyperlink"/>
    <w:rPr>
      <w:color w:val="0000FF"/>
      <w:u w:val="single"/>
    </w:rPr>
  </w:style>
  <w:style w:type="character" w:styleId="Nierozpoznanawzmianka">
    <w:name w:val="Unresolved Mention"/>
    <w:rPr>
      <w:color w:val="605E5C"/>
      <w:shd w:val="clear" w:color="auto" w:fill="E1DFDD"/>
    </w:rPr>
  </w:style>
  <w:style w:type="character" w:styleId="TekstprzypisukocowegoZnak" w:customStyle="1">
    <w:name w:val="Tekst przypisu końcowego Znak"/>
    <w:rPr>
      <w:rFonts w:ascii="Arial" w:hAnsi="Arial" w:cs="Arial"/>
    </w:rPr>
  </w:style>
  <w:style w:type="character" w:styleId="EndnoteCharacters" w:customStyle="1">
    <w:name w:val="Endnote Characters"/>
    <w:rPr>
      <w:vertAlign w:val="superscript"/>
    </w:rPr>
  </w:style>
  <w:style w:type="character" w:styleId="Nagwek2Znak" w:customStyle="1">
    <w:name w:val="Nagłówek 2 Znak"/>
    <w:rPr>
      <w:rFonts w:ascii="Cambria" w:hAnsi="Cambria" w:eastAsia="Times New Roman" w:cs="Times New Roman"/>
      <w:b/>
      <w:bCs/>
      <w:i/>
      <w:iCs/>
      <w:sz w:val="28"/>
      <w:szCs w:val="28"/>
    </w:rPr>
  </w:style>
  <w:style w:type="character" w:styleId="normaltextrun" w:customStyle="1">
    <w:name w:val="normaltextrun"/>
    <w:basedOn w:val="Domylnaczcionkaakapitu1"/>
  </w:style>
  <w:style w:type="character" w:styleId="eop" w:customStyle="1">
    <w:name w:val="eop"/>
    <w:basedOn w:val="Domylnaczcionkaakapitu1"/>
  </w:style>
  <w:style w:type="character" w:styleId="Uwydatnienie">
    <w:name w:val="Emphasis"/>
    <w:qFormat/>
    <w:rPr>
      <w:i/>
      <w:iCs/>
    </w:rPr>
  </w:style>
  <w:style w:type="paragraph" w:styleId="Heading" w:customStyle="1">
    <w:name w:val="Heading"/>
    <w:basedOn w:val="Normalny"/>
    <w:next w:val="Tekstpodstawowy"/>
    <w:pPr>
      <w:keepNext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ohit Devanagari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ohit Devanagari"/>
      <w:i/>
      <w:iCs/>
    </w:rPr>
  </w:style>
  <w:style w:type="paragraph" w:styleId="Index" w:customStyle="1">
    <w:name w:val="Index"/>
    <w:basedOn w:val="Normalny"/>
    <w:pPr>
      <w:suppressLineNumbers/>
    </w:pPr>
    <w:rPr>
      <w:rFonts w:cs="Lohit Devanagari"/>
    </w:rPr>
  </w:style>
  <w:style w:type="paragraph" w:styleId="HeaderandFooter" w:customStyle="1">
    <w:name w:val="Header and Footer"/>
    <w:basedOn w:val="Normalny"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Normalny"/>
  </w:style>
  <w:style w:type="paragraph" w:styleId="Stopka">
    <w:name w:val="footer"/>
    <w:basedOn w:val="Normalny"/>
    <w:rPr>
      <w:lang w:val="x-none"/>
    </w:rPr>
  </w:style>
  <w:style w:type="paragraph" w:styleId="Tekstdymka">
    <w:name w:val="Balloon Text"/>
    <w:basedOn w:val="Normalny"/>
    <w:rPr>
      <w:rFonts w:ascii="Segoe UI" w:hAnsi="Segoe UI" w:cs="Segoe UI"/>
      <w:sz w:val="18"/>
      <w:szCs w:val="18"/>
      <w:lang w:val="x-none"/>
    </w:rPr>
  </w:style>
  <w:style w:type="paragraph" w:styleId="Tekstkomentarza1" w:customStyle="1">
    <w:name w:val="Tekst komentarza1"/>
    <w:basedOn w:val="Normalny"/>
    <w:rPr>
      <w:sz w:val="20"/>
      <w:szCs w:val="20"/>
      <w:lang w:val="x-none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styleId="Akapitzlist">
    <w:name w:val="List Paragraph"/>
    <w:basedOn w:val="Normalny"/>
    <w:uiPriority w:val="34"/>
    <w:qFormat/>
    <w:pPr>
      <w:ind w:left="720"/>
    </w:pPr>
    <w:rPr>
      <w:rFonts w:ascii="Calibri" w:hAnsi="Calibri" w:eastAsia="Calibri" w:cs="Calibri"/>
      <w:sz w:val="22"/>
      <w:szCs w:val="22"/>
    </w:rPr>
  </w:style>
  <w:style w:type="paragraph" w:styleId="gwpe3dee9bdmsonormal" w:customStyle="1">
    <w:name w:val="gwpe3dee9bd_msonormal"/>
    <w:basedOn w:val="Normalny"/>
    <w:pPr>
      <w:spacing w:before="280" w:after="280"/>
    </w:pPr>
    <w:rPr>
      <w:rFonts w:ascii="Times New Roman" w:hAnsi="Times New Roman" w:cs="Times New Roman"/>
    </w:rPr>
  </w:style>
  <w:style w:type="paragraph" w:styleId="Tekstprzypisukocowego">
    <w:name w:val="endnote text"/>
    <w:basedOn w:val="Normalny"/>
    <w:rPr>
      <w:sz w:val="20"/>
      <w:szCs w:val="20"/>
      <w:lang w:val="x-none"/>
    </w:rPr>
  </w:style>
  <w:style w:type="paragraph" w:styleId="paragraph" w:customStyle="1">
    <w:name w:val="paragraph"/>
    <w:basedOn w:val="Normalny"/>
    <w:pPr>
      <w:spacing w:before="280" w:after="280"/>
    </w:pPr>
    <w:rPr>
      <w:rFonts w:ascii="Times New Roman" w:hAnsi="Times New Roman" w:cs="Times New Roman"/>
    </w:rPr>
  </w:style>
  <w:style w:type="paragraph" w:styleId="TableContents" w:customStyle="1">
    <w:name w:val="Table Contents"/>
    <w:basedOn w:val="Normalny"/>
    <w:pPr>
      <w:suppressLineNumbers/>
    </w:pPr>
  </w:style>
  <w:style w:type="paragraph" w:styleId="TableHeading" w:customStyle="1">
    <w:name w:val="Table Heading"/>
    <w:basedOn w:val="TableContents"/>
    <w:pPr>
      <w:jc w:val="center"/>
    </w:pPr>
    <w:rPr>
      <w:b/>
      <w:bCs/>
    </w:rPr>
  </w:style>
  <w:style w:type="character" w:styleId="Odwoaniedokomentarza">
    <w:name w:val="annotation reference"/>
    <w:uiPriority w:val="99"/>
    <w:semiHidden/>
    <w:unhideWhenUsed/>
    <w:rsid w:val="006D215C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semiHidden/>
    <w:unhideWhenUsed/>
    <w:rsid w:val="006D215C"/>
    <w:rPr>
      <w:rFonts w:cs="Times New Roman"/>
      <w:sz w:val="20"/>
      <w:szCs w:val="20"/>
      <w:lang w:val="x-none"/>
    </w:rPr>
  </w:style>
  <w:style w:type="character" w:styleId="TekstkomentarzaZnak1" w:customStyle="1">
    <w:name w:val="Tekst komentarza Znak1"/>
    <w:link w:val="Tekstkomentarza"/>
    <w:uiPriority w:val="99"/>
    <w:semiHidden/>
    <w:rsid w:val="006D215C"/>
    <w:rPr>
      <w:rFonts w:ascii="Arial" w:hAnsi="Arial" w:cs="Arial"/>
      <w:lang w:eastAsia="zh-CN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EB7621"/>
    <w:pPr>
      <w:suppressAutoHyphens w:val="0"/>
    </w:pPr>
    <w:rPr>
      <w:rFonts w:ascii="Consolas" w:hAnsi="Consolas" w:eastAsia="Calibri" w:cs="Times New Roman"/>
      <w:sz w:val="21"/>
      <w:szCs w:val="21"/>
      <w:lang w:val="x-none" w:eastAsia="en-US"/>
    </w:rPr>
  </w:style>
  <w:style w:type="character" w:styleId="ZwykytekstZnak" w:customStyle="1">
    <w:name w:val="Zwykły tekst Znak"/>
    <w:link w:val="Zwykytekst"/>
    <w:uiPriority w:val="99"/>
    <w:semiHidden/>
    <w:rsid w:val="00EB7621"/>
    <w:rPr>
      <w:rFonts w:ascii="Consolas" w:hAnsi="Consolas" w:eastAsia="Calibri" w:cs="Times New Roman"/>
      <w:sz w:val="21"/>
      <w:szCs w:val="21"/>
      <w:lang w:eastAsia="en-US"/>
    </w:rPr>
  </w:style>
  <w:style w:type="character" w:styleId="Odwoanieprzypisukocowego">
    <w:name w:val="endnote reference"/>
    <w:uiPriority w:val="99"/>
    <w:semiHidden/>
    <w:unhideWhenUsed/>
    <w:rsid w:val="002465E1"/>
    <w:rPr>
      <w:vertAlign w:val="superscript"/>
    </w:rPr>
  </w:style>
  <w:style w:type="paragraph" w:styleId="Default" w:customStyle="1">
    <w:name w:val="Default"/>
    <w:rsid w:val="006D533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01463"/>
    <w:rPr>
      <w:rFonts w:cs="Times New Roman"/>
      <w:sz w:val="20"/>
      <w:szCs w:val="20"/>
      <w:lang w:val="x-none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401463"/>
    <w:rPr>
      <w:rFonts w:ascii="Arial" w:hAnsi="Arial"/>
      <w:lang w:val="x-none" w:eastAsia="zh-CN"/>
    </w:rPr>
  </w:style>
  <w:style w:type="character" w:styleId="Odwoanieprzypisudolnego">
    <w:name w:val="footnote reference"/>
    <w:uiPriority w:val="99"/>
    <w:semiHidden/>
    <w:unhideWhenUsed/>
    <w:rsid w:val="00401463"/>
    <w:rPr>
      <w:vertAlign w:val="superscript"/>
    </w:rPr>
  </w:style>
  <w:style w:type="table" w:styleId="Tabela-Siatka">
    <w:name w:val="Table Grid"/>
    <w:basedOn w:val="Standardowy"/>
    <w:uiPriority w:val="59"/>
    <w:rsid w:val="005638B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4861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0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89795">
          <w:marLeft w:val="0"/>
          <w:marRight w:val="0"/>
          <w:marTop w:val="0"/>
          <w:marBottom w:val="3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943426">
          <w:marLeft w:val="0"/>
          <w:marRight w:val="0"/>
          <w:marTop w:val="0"/>
          <w:marBottom w:val="3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oter" Target="footer1.xml" Id="rId13" /><Relationship Type="http://schemas.openxmlformats.org/officeDocument/2006/relationships/theme" Target="theme/theme1.xml" Id="rId1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header" Target="header2.xml" Id="rId12" /><Relationship Type="http://schemas.openxmlformats.org/officeDocument/2006/relationships/fontTable" Target="fontTable.xml" Id="rId17" /><Relationship Type="http://schemas.openxmlformats.org/officeDocument/2006/relationships/customXml" Target="../customXml/item2.xml" Id="rId2" /><Relationship Type="http://schemas.openxmlformats.org/officeDocument/2006/relationships/footer" Target="footer3.xml" Id="rId16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numbering" Target="numbering.xml" Id="rId5" /><Relationship Type="http://schemas.openxmlformats.org/officeDocument/2006/relationships/header" Target="header3.xml" Id="rId1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footer" Target="footer2.xml" Id="rId14" 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xmlns:thm15="http://schemas.microsoft.com/office/thememl/2012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47CC6A7ED946D4E8046A04D323FAFB9" ma:contentTypeVersion="18" ma:contentTypeDescription="Utwórz nowy dokument." ma:contentTypeScope="" ma:versionID="4058399d87aeac2e90477ede1359ea9d">
  <xsd:schema xmlns:xsd="http://www.w3.org/2001/XMLSchema" xmlns:xs="http://www.w3.org/2001/XMLSchema" xmlns:p="http://schemas.microsoft.com/office/2006/metadata/properties" xmlns:ns2="8fcb7ec4-49cb-420e-a5a5-67481848025b" xmlns:ns3="e88c702b-922b-41ce-8bf3-743d8abb9491" targetNamespace="http://schemas.microsoft.com/office/2006/metadata/properties" ma:root="true" ma:fieldsID="68b27471d3f56c29dc510aa2d6997cac" ns2:_="" ns3:_="">
    <xsd:import namespace="8fcb7ec4-49cb-420e-a5a5-67481848025b"/>
    <xsd:import namespace="e88c702b-922b-41ce-8bf3-743d8abb949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cb7ec4-49cb-420e-a5a5-67481848025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7bdd3828-457c-4277-b35b-c2fd95d711c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8c702b-922b-41ce-8bf3-743d8abb949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eba1b7d-19db-4247-9e7e-e93c9a7293e2}" ma:internalName="TaxCatchAll" ma:showField="CatchAllData" ma:web="e88c702b-922b-41ce-8bf3-743d8abb949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fcb7ec4-49cb-420e-a5a5-67481848025b">
      <Terms xmlns="http://schemas.microsoft.com/office/infopath/2007/PartnerControls"/>
    </lcf76f155ced4ddcb4097134ff3c332f>
    <TaxCatchAll xmlns="e88c702b-922b-41ce-8bf3-743d8abb9491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E4FA583-01D0-4145-B9B8-FA83DAC64947}"/>
</file>

<file path=customXml/itemProps2.xml><?xml version="1.0" encoding="utf-8"?>
<ds:datastoreItem xmlns:ds="http://schemas.openxmlformats.org/officeDocument/2006/customXml" ds:itemID="{336FA4C8-4C61-43EF-BF5A-74BCF6B12F19}">
  <ds:schemaRefs>
    <ds:schemaRef ds:uri="http://schemas.microsoft.com/office/2006/metadata/properties"/>
    <ds:schemaRef ds:uri="http://schemas.microsoft.com/office/infopath/2007/PartnerControls"/>
    <ds:schemaRef ds:uri="8fcb7ec4-49cb-420e-a5a5-67481848025b"/>
    <ds:schemaRef ds:uri="e88c702b-922b-41ce-8bf3-743d8abb9491"/>
  </ds:schemaRefs>
</ds:datastoreItem>
</file>

<file path=customXml/itemProps3.xml><?xml version="1.0" encoding="utf-8"?>
<ds:datastoreItem xmlns:ds="http://schemas.openxmlformats.org/officeDocument/2006/customXml" ds:itemID="{87D9A102-D40C-486C-BDBA-0FFB0C5A649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E954FE8-EDC4-4127-BA3E-EC79648F64BE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Użytkownik systemu Windows</dc:creator>
  <keywords/>
  <lastModifiedBy>Magdalena Gaca</lastModifiedBy>
  <revision>7</revision>
  <lastPrinted>1995-11-21T16:41:00.0000000Z</lastPrinted>
  <dcterms:created xsi:type="dcterms:W3CDTF">2025-03-17T15:33:00.0000000Z</dcterms:created>
  <dcterms:modified xsi:type="dcterms:W3CDTF">2025-12-09T09:39:09.1154169Z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cf76f155ced4ddcb4097134ff3c332f">
    <vt:lpwstr/>
  </property>
  <property fmtid="{D5CDD505-2E9C-101B-9397-08002B2CF9AE}" pid="3" name="TaxCatchAll">
    <vt:lpwstr/>
  </property>
  <property fmtid="{D5CDD505-2E9C-101B-9397-08002B2CF9AE}" pid="4" name="MediaServiceImageTags">
    <vt:lpwstr/>
  </property>
  <property fmtid="{D5CDD505-2E9C-101B-9397-08002B2CF9AE}" pid="5" name="ContentTypeId">
    <vt:lpwstr>0x010100447CC6A7ED946D4E8046A04D323FAFB9</vt:lpwstr>
  </property>
</Properties>
</file>